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B87825" w14:textId="6222AEAE" w:rsidR="000027E5" w:rsidRPr="001E2947" w:rsidRDefault="000027E5" w:rsidP="001E2947">
      <w:pPr>
        <w:suppressAutoHyphens w:val="0"/>
        <w:rPr>
          <w:rFonts w:cs="Times New Roman"/>
          <w:szCs w:val="24"/>
        </w:rPr>
      </w:pPr>
    </w:p>
    <w:p w14:paraId="74E5ED18" w14:textId="540A463D" w:rsidR="000027E5" w:rsidRPr="003A2C8B" w:rsidRDefault="005F4778" w:rsidP="000027E5">
      <w:pPr>
        <w:jc w:val="both"/>
        <w:rPr>
          <w:rFonts w:eastAsia="Calibri" w:cs="Times New Roman"/>
          <w:b/>
          <w:szCs w:val="24"/>
        </w:rPr>
      </w:pPr>
      <w:r w:rsidRPr="003A2C8B">
        <w:rPr>
          <w:rFonts w:eastAsia="Calibri" w:cs="Times New Roman"/>
          <w:b/>
          <w:szCs w:val="24"/>
        </w:rPr>
        <w:t>Tee ehitustööde tehnilise komisjoni akt</w:t>
      </w:r>
      <w:r w:rsidR="00B618D8">
        <w:rPr>
          <w:rFonts w:eastAsia="Calibri" w:cs="Times New Roman"/>
          <w:b/>
          <w:szCs w:val="24"/>
        </w:rPr>
        <w:t xml:space="preserve"> </w:t>
      </w:r>
    </w:p>
    <w:p w14:paraId="33C5A0C3" w14:textId="77777777" w:rsidR="000027E5" w:rsidRPr="003A2C8B" w:rsidRDefault="000027E5" w:rsidP="000027E5">
      <w:pPr>
        <w:jc w:val="both"/>
        <w:rPr>
          <w:rFonts w:eastAsia="Calibri" w:cs="Times New Roman"/>
          <w:szCs w:val="24"/>
        </w:rPr>
      </w:pPr>
    </w:p>
    <w:p w14:paraId="3FB53A2C" w14:textId="1BE4469A" w:rsidR="000027E5" w:rsidRPr="003A2C8B" w:rsidRDefault="00B721A9" w:rsidP="000027E5">
      <w:pPr>
        <w:jc w:val="both"/>
        <w:rPr>
          <w:rFonts w:eastAsia="Calibri" w:cs="Times New Roman"/>
          <w:szCs w:val="24"/>
        </w:rPr>
      </w:pPr>
      <w:r w:rsidRPr="003A2C8B">
        <w:rPr>
          <w:rFonts w:eastAsia="Calibri" w:cs="Times New Roman"/>
          <w:szCs w:val="24"/>
        </w:rPr>
        <w:t>2</w:t>
      </w:r>
      <w:r w:rsidR="003C7BCA" w:rsidRPr="003A2C8B">
        <w:rPr>
          <w:rFonts w:eastAsia="Calibri" w:cs="Times New Roman"/>
          <w:szCs w:val="24"/>
        </w:rPr>
        <w:t>7</w:t>
      </w:r>
      <w:r w:rsidR="00D42F65" w:rsidRPr="003A2C8B">
        <w:rPr>
          <w:rFonts w:eastAsia="Calibri" w:cs="Times New Roman"/>
          <w:szCs w:val="24"/>
        </w:rPr>
        <w:t xml:space="preserve">. </w:t>
      </w:r>
      <w:r w:rsidR="00F330A1" w:rsidRPr="003A2C8B">
        <w:rPr>
          <w:rFonts w:eastAsia="Calibri" w:cs="Times New Roman"/>
          <w:szCs w:val="24"/>
        </w:rPr>
        <w:t>oktoober</w:t>
      </w:r>
      <w:r w:rsidR="00D42F65" w:rsidRPr="003A2C8B">
        <w:rPr>
          <w:rFonts w:eastAsia="Calibri" w:cs="Times New Roman"/>
          <w:szCs w:val="24"/>
        </w:rPr>
        <w:t xml:space="preserve"> 2021 </w:t>
      </w:r>
      <w:r w:rsidR="000027E5" w:rsidRPr="003A2C8B">
        <w:rPr>
          <w:rFonts w:eastAsia="Calibri" w:cs="Times New Roman"/>
          <w:szCs w:val="24"/>
        </w:rPr>
        <w:t>a</w:t>
      </w:r>
      <w:r w:rsidR="00D42F65" w:rsidRPr="003A2C8B">
        <w:rPr>
          <w:rFonts w:eastAsia="Calibri" w:cs="Times New Roman"/>
          <w:szCs w:val="24"/>
        </w:rPr>
        <w:t>.</w:t>
      </w:r>
    </w:p>
    <w:p w14:paraId="268581F4" w14:textId="19C13044" w:rsidR="000027E5" w:rsidRPr="003A2C8B" w:rsidRDefault="000027E5" w:rsidP="000027E5">
      <w:pPr>
        <w:jc w:val="both"/>
        <w:rPr>
          <w:rFonts w:eastAsia="Calibri" w:cs="Times New Roman"/>
          <w:szCs w:val="24"/>
        </w:rPr>
      </w:pPr>
    </w:p>
    <w:p w14:paraId="6AD72A8E" w14:textId="77777777" w:rsidR="000027E5" w:rsidRPr="003A2C8B" w:rsidRDefault="000027E5" w:rsidP="000027E5">
      <w:pPr>
        <w:jc w:val="both"/>
        <w:rPr>
          <w:rFonts w:eastAsia="Calibri" w:cs="Times New Roman"/>
          <w:szCs w:val="24"/>
        </w:rPr>
      </w:pPr>
    </w:p>
    <w:p w14:paraId="5B887D46" w14:textId="77777777" w:rsidR="000027E5" w:rsidRPr="003A2C8B" w:rsidRDefault="000B64CE" w:rsidP="000027E5">
      <w:pPr>
        <w:jc w:val="both"/>
        <w:rPr>
          <w:rFonts w:eastAsia="Calibri" w:cs="Times New Roman"/>
          <w:szCs w:val="24"/>
        </w:rPr>
      </w:pPr>
      <w:r w:rsidRPr="003A2C8B">
        <w:rPr>
          <w:rFonts w:eastAsia="Calibri" w:cs="Times New Roman"/>
          <w:szCs w:val="24"/>
        </w:rPr>
        <w:t xml:space="preserve">TEHNILINE </w:t>
      </w:r>
      <w:r w:rsidR="000027E5" w:rsidRPr="003A2C8B">
        <w:rPr>
          <w:rFonts w:eastAsia="Calibri" w:cs="Times New Roman"/>
          <w:szCs w:val="24"/>
        </w:rPr>
        <w:t>KOMISJON KOOSSEISUS:</w:t>
      </w:r>
    </w:p>
    <w:p w14:paraId="1E3AD1A8" w14:textId="77777777" w:rsidR="000027E5" w:rsidRPr="003A2C8B" w:rsidRDefault="000027E5" w:rsidP="000027E5">
      <w:pPr>
        <w:jc w:val="both"/>
        <w:rPr>
          <w:rFonts w:eastAsia="Calibri" w:cs="Times New Roman"/>
          <w:szCs w:val="24"/>
        </w:rPr>
      </w:pPr>
    </w:p>
    <w:p w14:paraId="5189CABC" w14:textId="4925DE8A" w:rsidR="000027E5" w:rsidRPr="003A2C8B" w:rsidRDefault="000027E5" w:rsidP="000027E5">
      <w:pPr>
        <w:ind w:left="2832"/>
        <w:jc w:val="both"/>
        <w:rPr>
          <w:rFonts w:eastAsia="Calibri" w:cs="Times New Roman"/>
          <w:szCs w:val="24"/>
        </w:rPr>
      </w:pPr>
    </w:p>
    <w:p w14:paraId="2E336AAF" w14:textId="77777777" w:rsidR="000027E5" w:rsidRPr="003A2C8B" w:rsidRDefault="000027E5" w:rsidP="000027E5">
      <w:pPr>
        <w:jc w:val="both"/>
        <w:rPr>
          <w:rFonts w:eastAsia="Calibri" w:cs="Times New Roman"/>
          <w:szCs w:val="24"/>
        </w:rPr>
      </w:pPr>
    </w:p>
    <w:p w14:paraId="0FB6AFA7" w14:textId="77777777" w:rsidR="00F87A33" w:rsidRPr="003A2C8B" w:rsidRDefault="000027E5" w:rsidP="00F87A33">
      <w:pPr>
        <w:jc w:val="both"/>
        <w:rPr>
          <w:rFonts w:cs="Times New Roman"/>
          <w:szCs w:val="24"/>
        </w:rPr>
      </w:pPr>
      <w:r w:rsidRPr="003A2C8B">
        <w:rPr>
          <w:rFonts w:eastAsia="Calibri" w:cs="Times New Roman"/>
          <w:szCs w:val="24"/>
        </w:rPr>
        <w:t>Esimees</w:t>
      </w:r>
      <w:r w:rsidR="006E3941" w:rsidRPr="003A2C8B">
        <w:rPr>
          <w:rFonts w:eastAsia="Calibri" w:cs="Times New Roman"/>
          <w:szCs w:val="24"/>
        </w:rPr>
        <w:tab/>
      </w:r>
      <w:r w:rsidR="006E3941" w:rsidRPr="003A2C8B">
        <w:rPr>
          <w:rFonts w:eastAsia="Calibri" w:cs="Times New Roman"/>
          <w:szCs w:val="24"/>
        </w:rPr>
        <w:tab/>
      </w:r>
      <w:r w:rsidR="006E3941" w:rsidRPr="003A2C8B">
        <w:rPr>
          <w:rFonts w:eastAsia="Calibri" w:cs="Times New Roman"/>
          <w:szCs w:val="24"/>
        </w:rPr>
        <w:tab/>
      </w:r>
      <w:r w:rsidR="008109FC" w:rsidRPr="003A2C8B">
        <w:rPr>
          <w:rFonts w:eastAsia="Calibri" w:cs="Times New Roman"/>
          <w:szCs w:val="24"/>
        </w:rPr>
        <w:t>Kadi Tuum</w:t>
      </w:r>
      <w:r w:rsidR="008109FC" w:rsidRPr="003A2C8B">
        <w:rPr>
          <w:rFonts w:eastAsia="Calibri" w:cs="Times New Roman"/>
          <w:szCs w:val="24"/>
        </w:rPr>
        <w:tab/>
      </w:r>
      <w:r w:rsidR="004C78F7" w:rsidRPr="003A2C8B">
        <w:rPr>
          <w:rFonts w:eastAsia="Calibri" w:cs="Times New Roman"/>
          <w:szCs w:val="24"/>
        </w:rPr>
        <w:tab/>
      </w:r>
      <w:r w:rsidR="00FF5DDE" w:rsidRPr="003A2C8B">
        <w:rPr>
          <w:rFonts w:eastAsia="Calibri" w:cs="Times New Roman"/>
          <w:szCs w:val="24"/>
        </w:rPr>
        <w:tab/>
      </w:r>
      <w:bookmarkStart w:id="0" w:name="_Hlk81311262"/>
      <w:r w:rsidR="00F87A33" w:rsidRPr="003A2C8B">
        <w:rPr>
          <w:rFonts w:eastAsia="Calibri" w:cs="Times New Roman"/>
          <w:szCs w:val="24"/>
        </w:rPr>
        <w:t xml:space="preserve">TRAM </w:t>
      </w:r>
      <w:r w:rsidR="00E15F05" w:rsidRPr="003A2C8B">
        <w:rPr>
          <w:rFonts w:cs="Times New Roman"/>
          <w:szCs w:val="24"/>
        </w:rPr>
        <w:t>Taristu ehitamise ja</w:t>
      </w:r>
    </w:p>
    <w:p w14:paraId="059093FE" w14:textId="0C6D925D" w:rsidR="000027E5" w:rsidRPr="003A2C8B" w:rsidRDefault="00E15F05" w:rsidP="00F87A33">
      <w:pPr>
        <w:ind w:left="5664"/>
        <w:jc w:val="both"/>
        <w:rPr>
          <w:rFonts w:cs="Times New Roman"/>
          <w:szCs w:val="24"/>
        </w:rPr>
      </w:pPr>
      <w:r w:rsidRPr="003A2C8B">
        <w:rPr>
          <w:rFonts w:cs="Times New Roman"/>
          <w:szCs w:val="24"/>
        </w:rPr>
        <w:t>korrashoiu</w:t>
      </w:r>
      <w:r w:rsidR="00F87A33" w:rsidRPr="003A2C8B">
        <w:rPr>
          <w:rFonts w:cs="Times New Roman"/>
          <w:szCs w:val="24"/>
        </w:rPr>
        <w:t xml:space="preserve"> </w:t>
      </w:r>
      <w:r w:rsidRPr="003A2C8B">
        <w:rPr>
          <w:rFonts w:cs="Times New Roman"/>
          <w:szCs w:val="24"/>
        </w:rPr>
        <w:t>osakonna</w:t>
      </w:r>
      <w:r w:rsidR="004C78F7" w:rsidRPr="003A2C8B">
        <w:rPr>
          <w:rFonts w:cs="Times New Roman"/>
          <w:szCs w:val="24"/>
        </w:rPr>
        <w:t xml:space="preserve"> põhja </w:t>
      </w:r>
      <w:r w:rsidRPr="003A2C8B">
        <w:rPr>
          <w:rFonts w:cs="Times New Roman"/>
          <w:szCs w:val="24"/>
        </w:rPr>
        <w:t xml:space="preserve">üksuse </w:t>
      </w:r>
      <w:r w:rsidR="004C78F7" w:rsidRPr="003A2C8B">
        <w:rPr>
          <w:rFonts w:cs="Times New Roman"/>
          <w:szCs w:val="24"/>
        </w:rPr>
        <w:t>ehituse</w:t>
      </w:r>
      <w:bookmarkEnd w:id="0"/>
      <w:r w:rsidR="00F87A33" w:rsidRPr="003A2C8B">
        <w:rPr>
          <w:rFonts w:cs="Times New Roman"/>
          <w:szCs w:val="24"/>
        </w:rPr>
        <w:t xml:space="preserve"> </w:t>
      </w:r>
      <w:r w:rsidR="004C78F7" w:rsidRPr="003A2C8B">
        <w:rPr>
          <w:rFonts w:cs="Times New Roman"/>
          <w:szCs w:val="24"/>
        </w:rPr>
        <w:t>juhtivinsener</w:t>
      </w:r>
    </w:p>
    <w:p w14:paraId="168A37A4" w14:textId="77777777" w:rsidR="000027E5" w:rsidRPr="003A2C8B" w:rsidRDefault="000027E5" w:rsidP="000027E5">
      <w:pPr>
        <w:jc w:val="both"/>
        <w:rPr>
          <w:rFonts w:eastAsia="Calibri" w:cs="Times New Roman"/>
          <w:szCs w:val="24"/>
        </w:rPr>
      </w:pPr>
      <w:r w:rsidRPr="003A2C8B">
        <w:rPr>
          <w:rFonts w:eastAsia="Calibri" w:cs="Times New Roman"/>
          <w:szCs w:val="24"/>
        </w:rPr>
        <w:t xml:space="preserve">Liikmed: </w:t>
      </w:r>
    </w:p>
    <w:p w14:paraId="169C7BE3" w14:textId="4C3763A5" w:rsidR="00F87A33" w:rsidRPr="003A2C8B" w:rsidRDefault="000027E5" w:rsidP="00F87A33">
      <w:pPr>
        <w:jc w:val="both"/>
        <w:rPr>
          <w:rFonts w:eastAsia="Calibri" w:cs="Times New Roman"/>
          <w:szCs w:val="24"/>
        </w:rPr>
      </w:pPr>
      <w:r w:rsidRPr="003A2C8B">
        <w:rPr>
          <w:rFonts w:eastAsia="Calibri" w:cs="Times New Roman"/>
          <w:szCs w:val="24"/>
        </w:rPr>
        <w:t>1. Tellija esindaja</w:t>
      </w:r>
      <w:r w:rsidR="00535C31" w:rsidRPr="003A2C8B">
        <w:rPr>
          <w:rFonts w:eastAsia="Calibri" w:cs="Times New Roman"/>
          <w:szCs w:val="24"/>
        </w:rPr>
        <w:t>d</w:t>
      </w:r>
      <w:r w:rsidR="007F094B" w:rsidRPr="003A2C8B">
        <w:rPr>
          <w:rFonts w:eastAsia="Calibri" w:cs="Times New Roman"/>
          <w:szCs w:val="24"/>
        </w:rPr>
        <w:tab/>
      </w:r>
      <w:r w:rsidR="007F094B" w:rsidRPr="003A2C8B">
        <w:rPr>
          <w:rFonts w:eastAsia="Calibri" w:cs="Times New Roman"/>
          <w:szCs w:val="24"/>
        </w:rPr>
        <w:tab/>
      </w:r>
      <w:r w:rsidR="00B721A9" w:rsidRPr="003A2C8B">
        <w:rPr>
          <w:rFonts w:eastAsia="Calibri" w:cs="Times New Roman"/>
          <w:szCs w:val="24"/>
        </w:rPr>
        <w:t>Allan Toim</w:t>
      </w:r>
      <w:r w:rsidR="00FF7A23" w:rsidRPr="003A2C8B">
        <w:rPr>
          <w:rFonts w:eastAsia="Calibri" w:cs="Times New Roman"/>
          <w:szCs w:val="24"/>
        </w:rPr>
        <w:tab/>
      </w:r>
      <w:r w:rsidR="00FF7A23" w:rsidRPr="003A2C8B">
        <w:rPr>
          <w:rFonts w:eastAsia="Calibri" w:cs="Times New Roman"/>
          <w:szCs w:val="24"/>
        </w:rPr>
        <w:tab/>
      </w:r>
      <w:r w:rsidR="00FF5DDE" w:rsidRPr="003A2C8B">
        <w:rPr>
          <w:rFonts w:eastAsia="Calibri" w:cs="Times New Roman"/>
          <w:szCs w:val="24"/>
        </w:rPr>
        <w:tab/>
      </w:r>
      <w:bookmarkStart w:id="1" w:name="_Hlk81311321"/>
      <w:r w:rsidR="00F87A33" w:rsidRPr="003A2C8B">
        <w:rPr>
          <w:rFonts w:eastAsia="Calibri" w:cs="Times New Roman"/>
          <w:szCs w:val="24"/>
        </w:rPr>
        <w:t xml:space="preserve">TRAM </w:t>
      </w:r>
      <w:r w:rsidR="00E15F05" w:rsidRPr="003A2C8B">
        <w:rPr>
          <w:rFonts w:eastAsia="Calibri" w:cs="Times New Roman"/>
          <w:szCs w:val="24"/>
        </w:rPr>
        <w:t>Taristu ehitamise ja</w:t>
      </w:r>
    </w:p>
    <w:p w14:paraId="7AC094A9" w14:textId="22FE20D5" w:rsidR="007F094B" w:rsidRPr="003A2C8B" w:rsidRDefault="00E15F05" w:rsidP="00F87A33">
      <w:pPr>
        <w:ind w:left="4956" w:firstLine="708"/>
        <w:jc w:val="both"/>
        <w:rPr>
          <w:rFonts w:eastAsia="Calibri" w:cs="Times New Roman"/>
          <w:szCs w:val="24"/>
        </w:rPr>
      </w:pPr>
      <w:r w:rsidRPr="003A2C8B">
        <w:rPr>
          <w:rFonts w:eastAsia="Calibri" w:cs="Times New Roman"/>
          <w:szCs w:val="24"/>
        </w:rPr>
        <w:t>korrashoiu</w:t>
      </w:r>
      <w:r w:rsidR="00F87A33" w:rsidRPr="003A2C8B">
        <w:rPr>
          <w:rFonts w:eastAsia="Calibri" w:cs="Times New Roman"/>
          <w:szCs w:val="24"/>
        </w:rPr>
        <w:t xml:space="preserve"> </w:t>
      </w:r>
      <w:r w:rsidRPr="003A2C8B">
        <w:rPr>
          <w:rFonts w:eastAsia="Calibri" w:cs="Times New Roman"/>
          <w:szCs w:val="24"/>
        </w:rPr>
        <w:t>osakonna põhja üksuse</w:t>
      </w:r>
      <w:bookmarkEnd w:id="1"/>
      <w:r w:rsidRPr="003A2C8B">
        <w:rPr>
          <w:rFonts w:eastAsia="Calibri" w:cs="Times New Roman"/>
          <w:szCs w:val="24"/>
        </w:rPr>
        <w:tab/>
      </w:r>
      <w:r w:rsidR="00FF7A23" w:rsidRPr="003A2C8B">
        <w:rPr>
          <w:rFonts w:eastAsia="Calibri" w:cs="Times New Roman"/>
          <w:szCs w:val="24"/>
        </w:rPr>
        <w:t>ehituse projektijuht</w:t>
      </w:r>
    </w:p>
    <w:p w14:paraId="17B68248" w14:textId="77777777" w:rsidR="00F87A33" w:rsidRPr="003A2C8B" w:rsidRDefault="00FD0949" w:rsidP="00F87A33">
      <w:pPr>
        <w:ind w:left="4956" w:hanging="2121"/>
        <w:rPr>
          <w:rFonts w:eastAsia="Calibri" w:cs="Times New Roman"/>
          <w:szCs w:val="24"/>
        </w:rPr>
      </w:pPr>
      <w:r w:rsidRPr="003A2C8B">
        <w:rPr>
          <w:rFonts w:eastAsia="Calibri" w:cs="Times New Roman"/>
          <w:szCs w:val="24"/>
        </w:rPr>
        <w:t>Kalle Kalbre</w:t>
      </w:r>
      <w:r w:rsidR="00E03211" w:rsidRPr="003A2C8B">
        <w:rPr>
          <w:rFonts w:eastAsia="Calibri" w:cs="Times New Roman"/>
          <w:szCs w:val="24"/>
        </w:rPr>
        <w:tab/>
      </w:r>
      <w:r w:rsidR="00E03211" w:rsidRPr="003A2C8B">
        <w:rPr>
          <w:rFonts w:eastAsia="Calibri" w:cs="Times New Roman"/>
          <w:szCs w:val="24"/>
        </w:rPr>
        <w:tab/>
      </w:r>
      <w:r w:rsidR="00F87A33" w:rsidRPr="003A2C8B">
        <w:rPr>
          <w:rFonts w:eastAsia="Calibri" w:cs="Times New Roman"/>
          <w:szCs w:val="24"/>
        </w:rPr>
        <w:t xml:space="preserve">TRAM </w:t>
      </w:r>
      <w:r w:rsidR="00725B8B" w:rsidRPr="003A2C8B">
        <w:rPr>
          <w:rFonts w:eastAsia="Calibri" w:cs="Times New Roman"/>
          <w:szCs w:val="24"/>
        </w:rPr>
        <w:t>Taristu varahalduse</w:t>
      </w:r>
    </w:p>
    <w:p w14:paraId="7098CC9D" w14:textId="39B2B42A" w:rsidR="00341C32" w:rsidRPr="003A2C8B" w:rsidRDefault="00725B8B" w:rsidP="00F87A33">
      <w:pPr>
        <w:ind w:left="5664"/>
        <w:rPr>
          <w:rFonts w:eastAsia="Calibri" w:cs="Times New Roman"/>
          <w:szCs w:val="24"/>
        </w:rPr>
      </w:pPr>
      <w:r w:rsidRPr="003A2C8B">
        <w:rPr>
          <w:rFonts w:eastAsia="Calibri" w:cs="Times New Roman"/>
          <w:szCs w:val="24"/>
        </w:rPr>
        <w:t>osakonna</w:t>
      </w:r>
      <w:r w:rsidR="00F87A33" w:rsidRPr="003A2C8B">
        <w:rPr>
          <w:rFonts w:eastAsia="Calibri" w:cs="Times New Roman"/>
          <w:szCs w:val="24"/>
        </w:rPr>
        <w:t xml:space="preserve"> </w:t>
      </w:r>
      <w:r w:rsidRPr="003A2C8B">
        <w:rPr>
          <w:rFonts w:eastAsia="Calibri" w:cs="Times New Roman"/>
          <w:szCs w:val="24"/>
        </w:rPr>
        <w:t>teeregistri üksuse riigiteede haldur</w:t>
      </w:r>
    </w:p>
    <w:p w14:paraId="330F31A5" w14:textId="6AE9428D" w:rsidR="00F87A33" w:rsidRPr="003A2C8B" w:rsidRDefault="00FD0949" w:rsidP="00F87A33">
      <w:pPr>
        <w:jc w:val="both"/>
        <w:rPr>
          <w:rFonts w:eastAsia="Calibri" w:cs="Times New Roman"/>
          <w:szCs w:val="24"/>
        </w:rPr>
      </w:pPr>
      <w:r w:rsidRPr="003A2C8B">
        <w:rPr>
          <w:rFonts w:eastAsia="Calibri" w:cs="Times New Roman"/>
          <w:szCs w:val="24"/>
        </w:rPr>
        <w:tab/>
      </w:r>
      <w:r w:rsidRPr="003A2C8B">
        <w:rPr>
          <w:rFonts w:eastAsia="Calibri" w:cs="Times New Roman"/>
          <w:szCs w:val="24"/>
        </w:rPr>
        <w:tab/>
      </w:r>
      <w:r w:rsidRPr="003A2C8B">
        <w:rPr>
          <w:rFonts w:eastAsia="Calibri" w:cs="Times New Roman"/>
          <w:szCs w:val="24"/>
        </w:rPr>
        <w:tab/>
      </w:r>
      <w:r w:rsidRPr="003A2C8B">
        <w:rPr>
          <w:rFonts w:eastAsia="Calibri" w:cs="Times New Roman"/>
          <w:szCs w:val="24"/>
        </w:rPr>
        <w:tab/>
      </w:r>
      <w:r w:rsidR="00B721A9" w:rsidRPr="003A2C8B">
        <w:rPr>
          <w:rFonts w:eastAsia="Calibri" w:cs="Times New Roman"/>
          <w:szCs w:val="24"/>
        </w:rPr>
        <w:t>Valdo Jänes</w:t>
      </w:r>
      <w:r w:rsidR="004E2361" w:rsidRPr="003A2C8B">
        <w:rPr>
          <w:rFonts w:eastAsia="Calibri" w:cs="Times New Roman"/>
          <w:szCs w:val="24"/>
        </w:rPr>
        <w:tab/>
      </w:r>
      <w:r w:rsidR="00A97791" w:rsidRPr="003A2C8B">
        <w:rPr>
          <w:rFonts w:eastAsia="Calibri" w:cs="Times New Roman"/>
          <w:szCs w:val="24"/>
        </w:rPr>
        <w:tab/>
      </w:r>
      <w:r w:rsidR="00341C32" w:rsidRPr="003A2C8B">
        <w:rPr>
          <w:rFonts w:eastAsia="Calibri" w:cs="Times New Roman"/>
          <w:szCs w:val="24"/>
        </w:rPr>
        <w:tab/>
      </w:r>
      <w:r w:rsidR="00F87A33" w:rsidRPr="003A2C8B">
        <w:rPr>
          <w:rFonts w:eastAsia="Calibri" w:cs="Times New Roman"/>
          <w:szCs w:val="24"/>
        </w:rPr>
        <w:t xml:space="preserve">TRAM </w:t>
      </w:r>
      <w:r w:rsidR="00E15F05" w:rsidRPr="003A2C8B">
        <w:rPr>
          <w:rFonts w:eastAsia="Calibri" w:cs="Times New Roman"/>
          <w:szCs w:val="24"/>
        </w:rPr>
        <w:t>Taristu ehitamise ja</w:t>
      </w:r>
    </w:p>
    <w:p w14:paraId="73470F2F" w14:textId="57174717" w:rsidR="00FD0949" w:rsidRPr="003A2C8B" w:rsidRDefault="00E15F05" w:rsidP="00F87A33">
      <w:pPr>
        <w:ind w:left="5664"/>
        <w:jc w:val="both"/>
        <w:rPr>
          <w:rFonts w:eastAsia="Calibri" w:cs="Times New Roman"/>
          <w:szCs w:val="24"/>
        </w:rPr>
      </w:pPr>
      <w:r w:rsidRPr="003A2C8B">
        <w:rPr>
          <w:rFonts w:eastAsia="Calibri" w:cs="Times New Roman"/>
          <w:szCs w:val="24"/>
        </w:rPr>
        <w:t>korrashoiu</w:t>
      </w:r>
      <w:r w:rsidR="00F87A33" w:rsidRPr="003A2C8B">
        <w:rPr>
          <w:rFonts w:eastAsia="Calibri" w:cs="Times New Roman"/>
          <w:szCs w:val="24"/>
        </w:rPr>
        <w:t xml:space="preserve"> </w:t>
      </w:r>
      <w:r w:rsidRPr="003A2C8B">
        <w:rPr>
          <w:rFonts w:eastAsia="Calibri" w:cs="Times New Roman"/>
          <w:szCs w:val="24"/>
        </w:rPr>
        <w:t xml:space="preserve">osakonna põhja üksuse </w:t>
      </w:r>
      <w:r w:rsidR="00A97791" w:rsidRPr="003A2C8B">
        <w:rPr>
          <w:rFonts w:eastAsia="Calibri" w:cs="Times New Roman"/>
          <w:szCs w:val="24"/>
        </w:rPr>
        <w:t>liikluskorraldaja</w:t>
      </w:r>
    </w:p>
    <w:p w14:paraId="0317156F" w14:textId="4E142BC0" w:rsidR="00DF4951" w:rsidRPr="003A2C8B" w:rsidRDefault="00940025" w:rsidP="00F87A33">
      <w:pPr>
        <w:ind w:left="5664" w:hanging="2829"/>
        <w:jc w:val="both"/>
        <w:rPr>
          <w:rFonts w:eastAsia="Calibri" w:cs="Times New Roman"/>
          <w:szCs w:val="24"/>
        </w:rPr>
      </w:pPr>
      <w:r w:rsidRPr="003A2C8B">
        <w:rPr>
          <w:rFonts w:eastAsia="Calibri" w:cs="Times New Roman"/>
          <w:szCs w:val="24"/>
        </w:rPr>
        <w:t>Timmo Aleksandrov</w:t>
      </w:r>
      <w:r w:rsidR="002B58A8" w:rsidRPr="003A2C8B">
        <w:rPr>
          <w:rFonts w:eastAsia="Calibri" w:cs="Times New Roman"/>
          <w:szCs w:val="24"/>
        </w:rPr>
        <w:tab/>
      </w:r>
      <w:r w:rsidR="00F87A33" w:rsidRPr="003A2C8B">
        <w:rPr>
          <w:rFonts w:eastAsia="Calibri" w:cs="Times New Roman"/>
          <w:szCs w:val="24"/>
        </w:rPr>
        <w:t xml:space="preserve">TRAM </w:t>
      </w:r>
      <w:r w:rsidR="00E15F05" w:rsidRPr="003A2C8B">
        <w:rPr>
          <w:rFonts w:eastAsia="Calibri" w:cs="Times New Roman"/>
          <w:szCs w:val="24"/>
        </w:rPr>
        <w:t>Taristu ehitamise ja korrashoiu</w:t>
      </w:r>
      <w:r w:rsidR="00F87A33" w:rsidRPr="003A2C8B">
        <w:rPr>
          <w:rFonts w:eastAsia="Calibri" w:cs="Times New Roman"/>
          <w:szCs w:val="24"/>
        </w:rPr>
        <w:t xml:space="preserve"> </w:t>
      </w:r>
      <w:r w:rsidR="00E15F05" w:rsidRPr="003A2C8B">
        <w:rPr>
          <w:rFonts w:eastAsia="Calibri" w:cs="Times New Roman"/>
          <w:szCs w:val="24"/>
        </w:rPr>
        <w:t>osakonna põhja üksuse</w:t>
      </w:r>
      <w:r w:rsidR="002B58A8" w:rsidRPr="003A2C8B">
        <w:rPr>
          <w:rFonts w:eastAsia="Calibri" w:cs="Times New Roman"/>
          <w:szCs w:val="24"/>
        </w:rPr>
        <w:t xml:space="preserve"> </w:t>
      </w:r>
      <w:r w:rsidR="00426FF8" w:rsidRPr="003A2C8B">
        <w:rPr>
          <w:rFonts w:eastAsia="Calibri" w:cs="Times New Roman"/>
          <w:szCs w:val="24"/>
        </w:rPr>
        <w:t>korrashoiu projektijuht</w:t>
      </w:r>
    </w:p>
    <w:p w14:paraId="0FF4ABBA" w14:textId="40C29CF1" w:rsidR="00940025" w:rsidRPr="003A2C8B" w:rsidRDefault="001B1C91" w:rsidP="00940025">
      <w:pPr>
        <w:jc w:val="both"/>
        <w:rPr>
          <w:rFonts w:eastAsia="Calibri" w:cs="Times New Roman"/>
          <w:szCs w:val="24"/>
        </w:rPr>
      </w:pPr>
      <w:r w:rsidRPr="003A2C8B">
        <w:rPr>
          <w:rFonts w:eastAsia="Calibri" w:cs="Times New Roman"/>
          <w:szCs w:val="24"/>
        </w:rPr>
        <w:t>2</w:t>
      </w:r>
      <w:r w:rsidR="000027E5" w:rsidRPr="003A2C8B">
        <w:rPr>
          <w:rFonts w:eastAsia="Calibri" w:cs="Times New Roman"/>
          <w:szCs w:val="24"/>
        </w:rPr>
        <w:t>. Inseneri esindaja</w:t>
      </w:r>
      <w:r w:rsidR="00426FF8" w:rsidRPr="003A2C8B">
        <w:rPr>
          <w:rFonts w:eastAsia="Calibri" w:cs="Times New Roman"/>
          <w:szCs w:val="24"/>
        </w:rPr>
        <w:tab/>
      </w:r>
      <w:r w:rsidR="00426FF8" w:rsidRPr="003A2C8B">
        <w:rPr>
          <w:rFonts w:eastAsia="Calibri" w:cs="Times New Roman"/>
          <w:szCs w:val="24"/>
        </w:rPr>
        <w:tab/>
      </w:r>
      <w:r w:rsidR="00940025" w:rsidRPr="003A2C8B">
        <w:rPr>
          <w:rFonts w:eastAsia="Calibri" w:cs="Times New Roman"/>
          <w:szCs w:val="24"/>
        </w:rPr>
        <w:t>Allan Toim</w:t>
      </w:r>
      <w:r w:rsidR="00825920" w:rsidRPr="003A2C8B">
        <w:rPr>
          <w:rFonts w:eastAsia="Calibri" w:cs="Times New Roman"/>
          <w:szCs w:val="24"/>
        </w:rPr>
        <w:tab/>
        <w:t xml:space="preserve"> </w:t>
      </w:r>
      <w:r w:rsidR="00940025" w:rsidRPr="003A2C8B">
        <w:rPr>
          <w:rFonts w:eastAsia="Calibri" w:cs="Times New Roman"/>
          <w:szCs w:val="24"/>
        </w:rPr>
        <w:t xml:space="preserve">                       teede järelevalveinsener TRAM</w:t>
      </w:r>
    </w:p>
    <w:p w14:paraId="3245A424" w14:textId="386CB007" w:rsidR="00825920" w:rsidRPr="003A2C8B" w:rsidRDefault="00825920" w:rsidP="000027E5">
      <w:pPr>
        <w:jc w:val="both"/>
        <w:rPr>
          <w:rFonts w:eastAsia="Calibri" w:cs="Times New Roman"/>
          <w:szCs w:val="24"/>
        </w:rPr>
      </w:pPr>
    </w:p>
    <w:p w14:paraId="5F5D5536" w14:textId="33AD874E" w:rsidR="00DF4951" w:rsidRPr="003A2C8B" w:rsidRDefault="00DF4951" w:rsidP="00DF4951">
      <w:pPr>
        <w:ind w:left="4956" w:firstLine="708"/>
        <w:jc w:val="both"/>
        <w:rPr>
          <w:rFonts w:eastAsia="Calibri" w:cs="Times New Roman"/>
          <w:szCs w:val="24"/>
        </w:rPr>
      </w:pPr>
      <w:bookmarkStart w:id="2" w:name="_Hlk86400066"/>
    </w:p>
    <w:bookmarkEnd w:id="2"/>
    <w:p w14:paraId="25EE7136" w14:textId="77777777" w:rsidR="00940025" w:rsidRPr="003A2C8B" w:rsidRDefault="001B1C91" w:rsidP="00940025">
      <w:pPr>
        <w:jc w:val="both"/>
        <w:rPr>
          <w:rFonts w:eastAsia="Calibri" w:cs="Times New Roman"/>
          <w:szCs w:val="24"/>
        </w:rPr>
      </w:pPr>
      <w:r w:rsidRPr="003A2C8B">
        <w:rPr>
          <w:rFonts w:eastAsia="Calibri" w:cs="Times New Roman"/>
          <w:szCs w:val="24"/>
        </w:rPr>
        <w:t>3</w:t>
      </w:r>
      <w:r w:rsidR="000027E5" w:rsidRPr="003A2C8B">
        <w:rPr>
          <w:rFonts w:eastAsia="Calibri" w:cs="Times New Roman"/>
          <w:szCs w:val="24"/>
        </w:rPr>
        <w:t>.Töövõtja esindaja</w:t>
      </w:r>
      <w:r w:rsidR="00D30123" w:rsidRPr="003A2C8B">
        <w:rPr>
          <w:rFonts w:eastAsia="Calibri" w:cs="Times New Roman"/>
          <w:szCs w:val="24"/>
        </w:rPr>
        <w:tab/>
      </w:r>
      <w:r w:rsidR="00D30123" w:rsidRPr="003A2C8B">
        <w:rPr>
          <w:rFonts w:eastAsia="Calibri" w:cs="Times New Roman"/>
          <w:szCs w:val="24"/>
        </w:rPr>
        <w:tab/>
      </w:r>
      <w:r w:rsidR="00940025" w:rsidRPr="003A2C8B">
        <w:rPr>
          <w:rFonts w:eastAsia="Calibri" w:cs="Times New Roman"/>
          <w:szCs w:val="24"/>
        </w:rPr>
        <w:t xml:space="preserve">Madis Padu                  </w:t>
      </w:r>
      <w:r w:rsidR="00D30123" w:rsidRPr="003A2C8B">
        <w:rPr>
          <w:rFonts w:eastAsia="Calibri" w:cs="Times New Roman"/>
          <w:szCs w:val="24"/>
        </w:rPr>
        <w:tab/>
      </w:r>
      <w:proofErr w:type="spellStart"/>
      <w:r w:rsidR="00940025" w:rsidRPr="003A2C8B">
        <w:rPr>
          <w:rFonts w:eastAsia="Calibri" w:cs="Times New Roman"/>
          <w:szCs w:val="24"/>
        </w:rPr>
        <w:t>Atemo</w:t>
      </w:r>
      <w:proofErr w:type="spellEnd"/>
      <w:r w:rsidR="00940025" w:rsidRPr="003A2C8B">
        <w:rPr>
          <w:rFonts w:eastAsia="Calibri" w:cs="Times New Roman"/>
          <w:szCs w:val="24"/>
        </w:rPr>
        <w:t xml:space="preserve"> OÜ projektijuht</w:t>
      </w:r>
    </w:p>
    <w:p w14:paraId="3A83C2FB" w14:textId="4779D984" w:rsidR="00E15F05" w:rsidRPr="003A2C8B" w:rsidRDefault="00E15F05" w:rsidP="000027E5">
      <w:pPr>
        <w:jc w:val="both"/>
        <w:rPr>
          <w:rFonts w:eastAsia="Calibri" w:cs="Times New Roman"/>
          <w:i/>
          <w:iCs/>
          <w:szCs w:val="24"/>
        </w:rPr>
      </w:pPr>
    </w:p>
    <w:p w14:paraId="7A188E34" w14:textId="6DFD9090" w:rsidR="00E15F05" w:rsidRPr="003A2C8B" w:rsidRDefault="001B1C91" w:rsidP="002B0A9D">
      <w:pPr>
        <w:jc w:val="both"/>
        <w:rPr>
          <w:rFonts w:eastAsia="Calibri" w:cs="Times New Roman"/>
          <w:i/>
          <w:iCs/>
          <w:szCs w:val="24"/>
        </w:rPr>
      </w:pPr>
      <w:r w:rsidRPr="003A2C8B">
        <w:rPr>
          <w:rFonts w:eastAsia="Calibri" w:cs="Times New Roman"/>
          <w:szCs w:val="24"/>
        </w:rPr>
        <w:t>4</w:t>
      </w:r>
      <w:r w:rsidR="00C2575D" w:rsidRPr="003A2C8B">
        <w:rPr>
          <w:rFonts w:eastAsia="Calibri" w:cs="Times New Roman"/>
          <w:szCs w:val="24"/>
        </w:rPr>
        <w:t xml:space="preserve">. </w:t>
      </w:r>
      <w:r w:rsidR="001C4541" w:rsidRPr="003A2C8B">
        <w:rPr>
          <w:rFonts w:eastAsia="Calibri" w:cs="Times New Roman"/>
          <w:szCs w:val="24"/>
        </w:rPr>
        <w:t>Teehooldaja esindaja</w:t>
      </w:r>
      <w:r w:rsidR="002C5E15" w:rsidRPr="003A2C8B">
        <w:rPr>
          <w:rFonts w:eastAsia="Calibri" w:cs="Times New Roman"/>
          <w:szCs w:val="24"/>
        </w:rPr>
        <w:tab/>
      </w:r>
      <w:r w:rsidR="007C748A" w:rsidRPr="003A2C8B">
        <w:rPr>
          <w:rFonts w:eastAsia="Calibri" w:cs="Times New Roman"/>
          <w:szCs w:val="24"/>
          <w:lang w:eastAsia="en-US"/>
        </w:rPr>
        <w:t xml:space="preserve">Andrus Plamus                       LW </w:t>
      </w:r>
      <w:proofErr w:type="spellStart"/>
      <w:r w:rsidR="007C748A" w:rsidRPr="003A2C8B">
        <w:rPr>
          <w:rFonts w:eastAsia="Calibri" w:cs="Times New Roman"/>
          <w:szCs w:val="24"/>
          <w:lang w:eastAsia="en-US"/>
        </w:rPr>
        <w:t>Viater</w:t>
      </w:r>
      <w:proofErr w:type="spellEnd"/>
      <w:r w:rsidR="007C748A" w:rsidRPr="003A2C8B">
        <w:rPr>
          <w:rFonts w:eastAsia="Calibri" w:cs="Times New Roman"/>
          <w:szCs w:val="24"/>
          <w:lang w:eastAsia="en-US"/>
        </w:rPr>
        <w:t xml:space="preserve"> OÜ</w:t>
      </w:r>
      <w:r w:rsidR="00E02123" w:rsidRPr="003A2C8B">
        <w:rPr>
          <w:rFonts w:eastAsia="Calibri" w:cs="Times New Roman"/>
          <w:szCs w:val="24"/>
          <w:lang w:eastAsia="en-US"/>
        </w:rPr>
        <w:t xml:space="preserve"> teemeister</w:t>
      </w:r>
      <w:r w:rsidR="00DF4951" w:rsidRPr="003A2C8B">
        <w:rPr>
          <w:rFonts w:eastAsia="Calibri" w:cs="Times New Roman"/>
          <w:szCs w:val="24"/>
        </w:rPr>
        <w:tab/>
      </w:r>
    </w:p>
    <w:p w14:paraId="7E50E3BE" w14:textId="77777777" w:rsidR="000027E5" w:rsidRPr="003A2C8B" w:rsidRDefault="000027E5" w:rsidP="000027E5">
      <w:pPr>
        <w:jc w:val="both"/>
        <w:rPr>
          <w:rFonts w:eastAsia="Calibri" w:cs="Times New Roman"/>
          <w:szCs w:val="24"/>
        </w:rPr>
      </w:pPr>
    </w:p>
    <w:p w14:paraId="003DED02" w14:textId="77777777" w:rsidR="000027E5" w:rsidRPr="003A2C8B" w:rsidRDefault="000B64CE" w:rsidP="000027E5">
      <w:pPr>
        <w:jc w:val="both"/>
        <w:rPr>
          <w:rFonts w:eastAsia="Calibri" w:cs="Times New Roman"/>
          <w:szCs w:val="24"/>
        </w:rPr>
      </w:pPr>
      <w:r w:rsidRPr="003A2C8B">
        <w:rPr>
          <w:rFonts w:eastAsia="Calibri" w:cs="Times New Roman"/>
          <w:szCs w:val="24"/>
        </w:rPr>
        <w:t xml:space="preserve">TEHNILINE </w:t>
      </w:r>
      <w:r w:rsidR="000027E5" w:rsidRPr="003A2C8B">
        <w:rPr>
          <w:rFonts w:eastAsia="Calibri" w:cs="Times New Roman"/>
          <w:szCs w:val="24"/>
        </w:rPr>
        <w:t>KOMISJON KONSTATEERIB:</w:t>
      </w:r>
    </w:p>
    <w:p w14:paraId="62BA184D" w14:textId="77777777" w:rsidR="000027E5" w:rsidRPr="003A2C8B" w:rsidRDefault="000027E5" w:rsidP="000027E5">
      <w:pPr>
        <w:jc w:val="both"/>
        <w:rPr>
          <w:rFonts w:eastAsia="Calibri" w:cs="Times New Roman"/>
          <w:szCs w:val="24"/>
        </w:rPr>
      </w:pPr>
    </w:p>
    <w:p w14:paraId="650CD266" w14:textId="56D875F7" w:rsidR="000027E5" w:rsidRPr="003A2C8B" w:rsidRDefault="000027E5" w:rsidP="007A3922">
      <w:pPr>
        <w:jc w:val="both"/>
        <w:rPr>
          <w:rFonts w:eastAsia="Calibri" w:cs="Times New Roman"/>
          <w:szCs w:val="24"/>
        </w:rPr>
      </w:pPr>
      <w:r w:rsidRPr="003A2C8B">
        <w:rPr>
          <w:rFonts w:eastAsia="Calibri" w:cs="Times New Roman"/>
          <w:szCs w:val="24"/>
        </w:rPr>
        <w:t xml:space="preserve">1. </w:t>
      </w:r>
      <w:proofErr w:type="spellStart"/>
      <w:r w:rsidR="007A3922" w:rsidRPr="003A2C8B">
        <w:rPr>
          <w:rFonts w:eastAsia="Calibri" w:cs="Times New Roman"/>
          <w:szCs w:val="24"/>
        </w:rPr>
        <w:t>Atemo</w:t>
      </w:r>
      <w:proofErr w:type="spellEnd"/>
      <w:r w:rsidR="007A3922" w:rsidRPr="003A2C8B">
        <w:rPr>
          <w:rFonts w:eastAsia="Calibri" w:cs="Times New Roman"/>
          <w:szCs w:val="24"/>
        </w:rPr>
        <w:t xml:space="preserve"> OÜ  </w:t>
      </w:r>
      <w:r w:rsidR="007A3922" w:rsidRPr="003A2C8B">
        <w:rPr>
          <w:rFonts w:eastAsia="Calibri" w:cs="Times New Roman"/>
          <w:szCs w:val="24"/>
        </w:rPr>
        <w:t>Pärnu mnt 153, 11624 Tallinn</w:t>
      </w:r>
      <w:r w:rsidR="007A3922" w:rsidRPr="003A2C8B">
        <w:rPr>
          <w:rFonts w:eastAsia="Calibri" w:cs="Times New Roman"/>
          <w:szCs w:val="24"/>
        </w:rPr>
        <w:t>, r</w:t>
      </w:r>
      <w:r w:rsidR="007A3922" w:rsidRPr="003A2C8B">
        <w:rPr>
          <w:rFonts w:eastAsia="Calibri" w:cs="Times New Roman"/>
          <w:szCs w:val="24"/>
        </w:rPr>
        <w:t>eg.nr: 16161314</w:t>
      </w:r>
    </w:p>
    <w:p w14:paraId="37F07E5A" w14:textId="77777777" w:rsidR="000027E5" w:rsidRPr="003A2C8B" w:rsidRDefault="000027E5" w:rsidP="000027E5">
      <w:pPr>
        <w:jc w:val="both"/>
        <w:rPr>
          <w:rFonts w:eastAsia="Calibri" w:cs="Times New Roman"/>
          <w:szCs w:val="24"/>
        </w:rPr>
      </w:pPr>
    </w:p>
    <w:p w14:paraId="70299F41" w14:textId="77777777" w:rsidR="00586838" w:rsidRPr="003A2C8B" w:rsidRDefault="000027E5" w:rsidP="000027E5">
      <w:pPr>
        <w:jc w:val="both"/>
        <w:rPr>
          <w:rFonts w:eastAsia="Calibri" w:cs="Times New Roman"/>
          <w:szCs w:val="24"/>
        </w:rPr>
      </w:pPr>
      <w:r w:rsidRPr="003A2C8B">
        <w:rPr>
          <w:rFonts w:eastAsia="Calibri" w:cs="Times New Roman"/>
          <w:szCs w:val="24"/>
        </w:rPr>
        <w:t>on esitanud vastuvõtuks</w:t>
      </w:r>
      <w:r w:rsidR="00586838" w:rsidRPr="003A2C8B">
        <w:rPr>
          <w:rFonts w:eastAsia="Calibri" w:cs="Times New Roman"/>
          <w:szCs w:val="24"/>
        </w:rPr>
        <w:t xml:space="preserve"> </w:t>
      </w:r>
    </w:p>
    <w:p w14:paraId="3E65657C" w14:textId="77777777" w:rsidR="00586838" w:rsidRPr="003A2C8B" w:rsidRDefault="00586838" w:rsidP="000027E5">
      <w:pPr>
        <w:jc w:val="both"/>
        <w:rPr>
          <w:rFonts w:eastAsia="Calibri" w:cs="Times New Roman"/>
          <w:szCs w:val="24"/>
        </w:rPr>
      </w:pPr>
    </w:p>
    <w:p w14:paraId="7B9DA825" w14:textId="36402BCF" w:rsidR="005C3E95" w:rsidRPr="003A2C8B" w:rsidRDefault="005C3E95" w:rsidP="005C3E95">
      <w:pPr>
        <w:jc w:val="both"/>
        <w:rPr>
          <w:rFonts w:eastAsia="Calibri" w:cs="Times New Roman"/>
          <w:szCs w:val="24"/>
        </w:rPr>
      </w:pPr>
      <w:r w:rsidRPr="003A2C8B">
        <w:rPr>
          <w:rFonts w:eastAsia="Calibri" w:cs="Times New Roman"/>
          <w:szCs w:val="24"/>
        </w:rPr>
        <w:t>objekti „R</w:t>
      </w:r>
      <w:r w:rsidRPr="003A2C8B">
        <w:rPr>
          <w:rFonts w:eastAsia="Calibri" w:cs="Times New Roman"/>
          <w:szCs w:val="24"/>
        </w:rPr>
        <w:t xml:space="preserve">iigitee nr 4 Tallinn – Pärnu – Ikla km 63,414 – 64,756 ristmike remondi </w:t>
      </w:r>
    </w:p>
    <w:p w14:paraId="16F15DA2" w14:textId="503F50AA" w:rsidR="000027E5" w:rsidRPr="003A2C8B" w:rsidRDefault="005C3E95" w:rsidP="005C3E95">
      <w:pPr>
        <w:jc w:val="both"/>
        <w:rPr>
          <w:rFonts w:eastAsia="Calibri" w:cs="Times New Roman"/>
          <w:szCs w:val="24"/>
        </w:rPr>
      </w:pPr>
      <w:r w:rsidRPr="003A2C8B">
        <w:rPr>
          <w:rFonts w:eastAsia="Calibri" w:cs="Times New Roman"/>
          <w:szCs w:val="24"/>
        </w:rPr>
        <w:t>avamisjärgse liiklusohutuse auditist tulenevad tööd</w:t>
      </w:r>
      <w:r w:rsidRPr="003A2C8B">
        <w:rPr>
          <w:rFonts w:eastAsia="Calibri" w:cs="Times New Roman"/>
          <w:szCs w:val="24"/>
        </w:rPr>
        <w:t xml:space="preserve">“ </w:t>
      </w:r>
      <w:r w:rsidR="00452953" w:rsidRPr="003A2C8B">
        <w:rPr>
          <w:rFonts w:eastAsia="Calibri" w:cs="Times New Roman"/>
          <w:szCs w:val="24"/>
        </w:rPr>
        <w:t>(töövõtuleping nr</w:t>
      </w:r>
      <w:r w:rsidRPr="003A2C8B">
        <w:rPr>
          <w:rFonts w:eastAsia="Calibri" w:cs="Times New Roman"/>
          <w:szCs w:val="24"/>
        </w:rPr>
        <w:t xml:space="preserve"> 3.2-/21/1993-1</w:t>
      </w:r>
      <w:r w:rsidR="00452953" w:rsidRPr="003A2C8B">
        <w:rPr>
          <w:rFonts w:eastAsia="Calibri" w:cs="Times New Roman"/>
          <w:szCs w:val="24"/>
        </w:rPr>
        <w:t>).</w:t>
      </w:r>
    </w:p>
    <w:p w14:paraId="44A1D636" w14:textId="77777777" w:rsidR="000B64CE" w:rsidRPr="003A2C8B" w:rsidRDefault="000B64CE" w:rsidP="000027E5">
      <w:pPr>
        <w:jc w:val="both"/>
        <w:rPr>
          <w:rFonts w:eastAsia="Calibri" w:cs="Times New Roman"/>
          <w:szCs w:val="24"/>
        </w:rPr>
      </w:pPr>
    </w:p>
    <w:p w14:paraId="0FA39E9A" w14:textId="2F077421" w:rsidR="000027E5" w:rsidRPr="003A2C8B" w:rsidRDefault="000027E5" w:rsidP="000027E5">
      <w:pPr>
        <w:jc w:val="both"/>
        <w:rPr>
          <w:rFonts w:eastAsia="Calibri" w:cs="Times New Roman"/>
          <w:szCs w:val="24"/>
        </w:rPr>
      </w:pPr>
      <w:r w:rsidRPr="003A2C8B">
        <w:rPr>
          <w:rFonts w:eastAsia="Calibri" w:cs="Times New Roman"/>
          <w:szCs w:val="24"/>
        </w:rPr>
        <w:t>Objekti aadress teeregistri</w:t>
      </w:r>
      <w:r w:rsidR="00BC0762" w:rsidRPr="003A2C8B">
        <w:rPr>
          <w:rFonts w:eastAsia="Calibri" w:cs="Times New Roman"/>
          <w:szCs w:val="24"/>
        </w:rPr>
        <w:t xml:space="preserve"> aadress-süsteemi </w:t>
      </w:r>
      <w:r w:rsidRPr="003A2C8B">
        <w:rPr>
          <w:rFonts w:eastAsia="Calibri" w:cs="Times New Roman"/>
          <w:szCs w:val="24"/>
        </w:rPr>
        <w:t>järgi:</w:t>
      </w:r>
    </w:p>
    <w:p w14:paraId="64314E6B" w14:textId="59F2AA8C" w:rsidR="001B1C91" w:rsidRPr="003A2C8B" w:rsidRDefault="001254DE" w:rsidP="001254DE">
      <w:pPr>
        <w:jc w:val="both"/>
        <w:rPr>
          <w:rFonts w:cs="Times New Roman"/>
          <w:szCs w:val="24"/>
          <w:highlight w:val="yellow"/>
        </w:rPr>
      </w:pPr>
      <w:r w:rsidRPr="003A2C8B">
        <w:rPr>
          <w:rFonts w:cs="Times New Roman"/>
          <w:szCs w:val="24"/>
        </w:rPr>
        <w:t>1.</w:t>
      </w:r>
      <w:r w:rsidR="004E04A3" w:rsidRPr="003A2C8B">
        <w:rPr>
          <w:rFonts w:cs="Times New Roman"/>
          <w:szCs w:val="24"/>
        </w:rPr>
        <w:t xml:space="preserve"> </w:t>
      </w:r>
      <w:r w:rsidRPr="003A2C8B">
        <w:rPr>
          <w:rFonts w:cs="Times New Roman"/>
          <w:szCs w:val="24"/>
        </w:rPr>
        <w:t>Valgustid olemasolevale mastile km 64,14 ja km 64,18</w:t>
      </w:r>
      <w:bookmarkStart w:id="3" w:name="_Hlk86402526"/>
    </w:p>
    <w:bookmarkEnd w:id="3"/>
    <w:p w14:paraId="2A8A8781" w14:textId="25B8A614" w:rsidR="00283893" w:rsidRPr="003A2C8B" w:rsidRDefault="004E04A3" w:rsidP="00C60716">
      <w:pPr>
        <w:jc w:val="both"/>
        <w:rPr>
          <w:rFonts w:cs="Times New Roman"/>
          <w:szCs w:val="24"/>
          <w:highlight w:val="yellow"/>
        </w:rPr>
      </w:pPr>
      <w:r w:rsidRPr="003A2C8B">
        <w:rPr>
          <w:rFonts w:cs="Times New Roman"/>
          <w:szCs w:val="24"/>
        </w:rPr>
        <w:t xml:space="preserve">2. </w:t>
      </w:r>
      <w:proofErr w:type="spellStart"/>
      <w:r w:rsidR="00C60716" w:rsidRPr="003A2C8B">
        <w:rPr>
          <w:rFonts w:cs="Times New Roman"/>
          <w:szCs w:val="24"/>
        </w:rPr>
        <w:t>Circle</w:t>
      </w:r>
      <w:proofErr w:type="spellEnd"/>
      <w:r w:rsidR="00C60716" w:rsidRPr="003A2C8B">
        <w:rPr>
          <w:rFonts w:cs="Times New Roman"/>
          <w:szCs w:val="24"/>
        </w:rPr>
        <w:t>-K sissesõit ja väljasõit</w:t>
      </w:r>
      <w:r w:rsidRPr="003A2C8B">
        <w:rPr>
          <w:rFonts w:cs="Times New Roman"/>
          <w:szCs w:val="24"/>
        </w:rPr>
        <w:t xml:space="preserve"> km 64,51 ja 64,46</w:t>
      </w:r>
    </w:p>
    <w:p w14:paraId="6A68367C" w14:textId="52564AF2" w:rsidR="001B1C91" w:rsidRPr="003A2C8B" w:rsidRDefault="004E04A3" w:rsidP="004C3ABA">
      <w:pPr>
        <w:jc w:val="both"/>
        <w:rPr>
          <w:rFonts w:cs="Times New Roman"/>
          <w:szCs w:val="24"/>
          <w:highlight w:val="yellow"/>
        </w:rPr>
      </w:pPr>
      <w:r w:rsidRPr="003A2C8B">
        <w:rPr>
          <w:rFonts w:cs="Times New Roman"/>
          <w:bCs/>
          <w:szCs w:val="24"/>
        </w:rPr>
        <w:t xml:space="preserve">3. </w:t>
      </w:r>
      <w:r w:rsidR="004C3ABA" w:rsidRPr="003A2C8B">
        <w:rPr>
          <w:rFonts w:cs="Times New Roman"/>
          <w:bCs/>
          <w:szCs w:val="24"/>
        </w:rPr>
        <w:t>Konnaveski tee</w:t>
      </w:r>
      <w:r w:rsidR="004C3ABA" w:rsidRPr="003A2C8B">
        <w:rPr>
          <w:rFonts w:cs="Times New Roman"/>
          <w:bCs/>
          <w:szCs w:val="24"/>
        </w:rPr>
        <w:t xml:space="preserve"> ristmiku piirkonna haljastus</w:t>
      </w:r>
      <w:r w:rsidRPr="003A2C8B">
        <w:rPr>
          <w:rFonts w:cs="Times New Roman"/>
          <w:bCs/>
          <w:szCs w:val="24"/>
        </w:rPr>
        <w:t xml:space="preserve"> km 63,45</w:t>
      </w:r>
    </w:p>
    <w:p w14:paraId="37082789" w14:textId="40DCFBF4" w:rsidR="001B1C91" w:rsidRPr="003A2C8B" w:rsidRDefault="004E04A3" w:rsidP="004C3ABA">
      <w:pPr>
        <w:jc w:val="both"/>
        <w:rPr>
          <w:rFonts w:cs="Times New Roman"/>
          <w:szCs w:val="24"/>
          <w:highlight w:val="yellow"/>
        </w:rPr>
      </w:pPr>
      <w:r w:rsidRPr="003A2C8B">
        <w:rPr>
          <w:rFonts w:cs="Times New Roman"/>
          <w:szCs w:val="24"/>
        </w:rPr>
        <w:t xml:space="preserve">4. </w:t>
      </w:r>
      <w:r w:rsidR="004C3ABA" w:rsidRPr="003A2C8B">
        <w:rPr>
          <w:rFonts w:cs="Times New Roman"/>
          <w:szCs w:val="24"/>
        </w:rPr>
        <w:t>E</w:t>
      </w:r>
      <w:r w:rsidR="004C3ABA" w:rsidRPr="003A2C8B">
        <w:rPr>
          <w:rFonts w:cs="Times New Roman"/>
          <w:szCs w:val="24"/>
        </w:rPr>
        <w:t>raldussaar</w:t>
      </w:r>
      <w:r w:rsidR="004C3ABA" w:rsidRPr="003A2C8B">
        <w:rPr>
          <w:rFonts w:cs="Times New Roman"/>
          <w:szCs w:val="24"/>
        </w:rPr>
        <w:t>e</w:t>
      </w:r>
      <w:r w:rsidR="004C3ABA" w:rsidRPr="003A2C8B">
        <w:rPr>
          <w:rFonts w:cs="Times New Roman"/>
          <w:szCs w:val="24"/>
        </w:rPr>
        <w:t xml:space="preserve"> </w:t>
      </w:r>
      <w:r w:rsidR="004C3ABA" w:rsidRPr="003A2C8B">
        <w:rPr>
          <w:rFonts w:cs="Times New Roman"/>
          <w:szCs w:val="24"/>
        </w:rPr>
        <w:t>ümberehitus</w:t>
      </w:r>
      <w:r w:rsidRPr="003A2C8B">
        <w:rPr>
          <w:rFonts w:cs="Times New Roman"/>
          <w:szCs w:val="24"/>
        </w:rPr>
        <w:t xml:space="preserve"> km 64,23</w:t>
      </w:r>
    </w:p>
    <w:p w14:paraId="320C99EC" w14:textId="77777777" w:rsidR="001B1C91" w:rsidRPr="003A2C8B" w:rsidRDefault="001B1C91" w:rsidP="000027E5">
      <w:pPr>
        <w:jc w:val="both"/>
        <w:rPr>
          <w:rFonts w:eastAsia="Calibri" w:cs="Times New Roman"/>
          <w:szCs w:val="24"/>
        </w:rPr>
      </w:pPr>
    </w:p>
    <w:p w14:paraId="6F6D415F" w14:textId="77777777" w:rsidR="00283893" w:rsidRPr="003A2C8B" w:rsidRDefault="00283893" w:rsidP="000027E5">
      <w:pPr>
        <w:jc w:val="both"/>
        <w:rPr>
          <w:rFonts w:eastAsia="Calibri" w:cs="Times New Roman"/>
          <w:szCs w:val="24"/>
        </w:rPr>
      </w:pPr>
    </w:p>
    <w:p w14:paraId="41015CFD" w14:textId="1A848E2D" w:rsidR="00452953" w:rsidRPr="003A2C8B" w:rsidRDefault="00452953" w:rsidP="00452953">
      <w:pPr>
        <w:jc w:val="both"/>
        <w:rPr>
          <w:rFonts w:eastAsia="Calibri" w:cs="Times New Roman"/>
          <w:szCs w:val="24"/>
        </w:rPr>
      </w:pPr>
      <w:r w:rsidRPr="003A2C8B">
        <w:rPr>
          <w:rFonts w:eastAsia="Calibri" w:cs="Times New Roman"/>
          <w:szCs w:val="24"/>
        </w:rPr>
        <w:t>2. Objektil on avastatud puudused/vaegtööd:</w:t>
      </w:r>
    </w:p>
    <w:p w14:paraId="6C591AB1" w14:textId="6D72840A" w:rsidR="00452953" w:rsidRPr="003A2C8B" w:rsidRDefault="005C3E95" w:rsidP="00452953">
      <w:pPr>
        <w:numPr>
          <w:ilvl w:val="0"/>
          <w:numId w:val="4"/>
        </w:numPr>
        <w:jc w:val="both"/>
        <w:rPr>
          <w:rFonts w:eastAsia="Calibri" w:cs="Times New Roman"/>
          <w:szCs w:val="24"/>
        </w:rPr>
      </w:pPr>
      <w:r w:rsidRPr="003A2C8B">
        <w:rPr>
          <w:rFonts w:eastAsia="Calibri" w:cs="Times New Roman"/>
          <w:szCs w:val="24"/>
        </w:rPr>
        <w:t xml:space="preserve">Haljastuse korrastamine </w:t>
      </w:r>
      <w:proofErr w:type="spellStart"/>
      <w:r w:rsidRPr="003A2C8B">
        <w:rPr>
          <w:rFonts w:eastAsia="Calibri" w:cs="Times New Roman"/>
          <w:szCs w:val="24"/>
        </w:rPr>
        <w:t>Circle</w:t>
      </w:r>
      <w:proofErr w:type="spellEnd"/>
      <w:r w:rsidRPr="003A2C8B">
        <w:rPr>
          <w:rFonts w:eastAsia="Calibri" w:cs="Times New Roman"/>
          <w:szCs w:val="24"/>
        </w:rPr>
        <w:t>-K tankla sissesõidu piirkonnas</w:t>
      </w:r>
    </w:p>
    <w:p w14:paraId="2D0893D8" w14:textId="526E0CDB" w:rsidR="00557D6D" w:rsidRPr="003A2C8B" w:rsidRDefault="00557D6D" w:rsidP="003A2C8B">
      <w:pPr>
        <w:jc w:val="both"/>
        <w:rPr>
          <w:rFonts w:eastAsia="Calibri" w:cs="Times New Roman"/>
          <w:szCs w:val="24"/>
        </w:rPr>
      </w:pPr>
    </w:p>
    <w:p w14:paraId="30C3A913" w14:textId="77777777" w:rsidR="000027E5" w:rsidRPr="003A2C8B" w:rsidRDefault="000027E5" w:rsidP="000027E5">
      <w:pPr>
        <w:jc w:val="both"/>
        <w:rPr>
          <w:rFonts w:eastAsia="Calibri" w:cs="Times New Roman"/>
          <w:szCs w:val="24"/>
        </w:rPr>
      </w:pPr>
    </w:p>
    <w:p w14:paraId="5D39F9C5" w14:textId="77777777" w:rsidR="000027E5" w:rsidRPr="003A2C8B" w:rsidRDefault="000027E5" w:rsidP="000027E5">
      <w:pPr>
        <w:jc w:val="both"/>
        <w:rPr>
          <w:rFonts w:eastAsia="Calibri" w:cs="Times New Roman"/>
          <w:szCs w:val="24"/>
        </w:rPr>
      </w:pPr>
      <w:r w:rsidRPr="003A2C8B">
        <w:rPr>
          <w:rFonts w:eastAsia="Calibri" w:cs="Times New Roman"/>
          <w:szCs w:val="24"/>
        </w:rPr>
        <w:t>3. KOMISJONI OTSUS</w:t>
      </w:r>
    </w:p>
    <w:p w14:paraId="3A17C284" w14:textId="534B8C88" w:rsidR="00452953" w:rsidRPr="003A2C8B" w:rsidRDefault="00452953" w:rsidP="005C3E95">
      <w:pPr>
        <w:spacing w:after="120"/>
        <w:jc w:val="both"/>
        <w:rPr>
          <w:rFonts w:cs="Times New Roman"/>
          <w:szCs w:val="24"/>
        </w:rPr>
      </w:pPr>
    </w:p>
    <w:p w14:paraId="207DFDD1" w14:textId="1013FFBD" w:rsidR="00452953" w:rsidRPr="003A2C8B" w:rsidRDefault="00452953" w:rsidP="00452953">
      <w:pPr>
        <w:jc w:val="both"/>
        <w:rPr>
          <w:rFonts w:eastAsia="Calibri" w:cs="Times New Roman"/>
          <w:szCs w:val="24"/>
        </w:rPr>
      </w:pPr>
    </w:p>
    <w:p w14:paraId="6A46A3BD" w14:textId="1B7EF1B2" w:rsidR="00452953" w:rsidRPr="003A2C8B" w:rsidRDefault="00452953" w:rsidP="00452953">
      <w:pPr>
        <w:jc w:val="both"/>
        <w:rPr>
          <w:rFonts w:eastAsia="Calibri" w:cs="Times New Roman"/>
          <w:szCs w:val="24"/>
        </w:rPr>
      </w:pPr>
      <w:r w:rsidRPr="003A2C8B">
        <w:rPr>
          <w:rFonts w:eastAsia="Calibri" w:cs="Times New Roman"/>
          <w:szCs w:val="24"/>
        </w:rPr>
        <w:t>Objekti võib esitada vastuvõtmiseks.</w:t>
      </w:r>
    </w:p>
    <w:p w14:paraId="700AF78D" w14:textId="77777777" w:rsidR="00452953" w:rsidRPr="003A2C8B" w:rsidRDefault="00452953" w:rsidP="00452953">
      <w:pPr>
        <w:jc w:val="both"/>
        <w:rPr>
          <w:rFonts w:eastAsia="Calibri" w:cs="Times New Roman"/>
          <w:szCs w:val="24"/>
        </w:rPr>
      </w:pPr>
    </w:p>
    <w:p w14:paraId="16EEED54" w14:textId="77777777" w:rsidR="000027E5" w:rsidRPr="003A2C8B" w:rsidRDefault="000027E5" w:rsidP="000027E5">
      <w:pPr>
        <w:jc w:val="both"/>
        <w:rPr>
          <w:rFonts w:eastAsia="Calibri" w:cs="Times New Roman"/>
          <w:szCs w:val="24"/>
        </w:rPr>
      </w:pPr>
    </w:p>
    <w:p w14:paraId="67137C04" w14:textId="735E6443" w:rsidR="000027E5" w:rsidRPr="003A2C8B" w:rsidRDefault="000027E5" w:rsidP="000027E5">
      <w:pPr>
        <w:jc w:val="both"/>
        <w:rPr>
          <w:rFonts w:eastAsia="Calibri" w:cs="Times New Roman"/>
          <w:szCs w:val="24"/>
        </w:rPr>
      </w:pPr>
      <w:r w:rsidRPr="003A2C8B">
        <w:rPr>
          <w:rFonts w:eastAsia="Calibri" w:cs="Times New Roman"/>
          <w:szCs w:val="24"/>
        </w:rPr>
        <w:t xml:space="preserve">Komisjoni esimees </w:t>
      </w:r>
      <w:r w:rsidR="005C3E95" w:rsidRPr="003A2C8B">
        <w:rPr>
          <w:rFonts w:eastAsia="Calibri" w:cs="Times New Roman"/>
          <w:szCs w:val="24"/>
        </w:rPr>
        <w:t xml:space="preserve"> Kadi Tuum</w:t>
      </w:r>
      <w:r w:rsidR="001D1D19" w:rsidRPr="003A2C8B">
        <w:rPr>
          <w:rFonts w:eastAsia="Calibri" w:cs="Times New Roman"/>
          <w:szCs w:val="24"/>
        </w:rPr>
        <w:t>(allkirjastatud digitaalselt)</w:t>
      </w:r>
    </w:p>
    <w:p w14:paraId="718990BF" w14:textId="3B3358F8" w:rsidR="000027E5" w:rsidRPr="003A2C8B" w:rsidRDefault="000027E5" w:rsidP="000027E5">
      <w:pPr>
        <w:jc w:val="both"/>
        <w:rPr>
          <w:rFonts w:eastAsia="Calibri" w:cs="Times New Roman"/>
          <w:szCs w:val="24"/>
        </w:rPr>
      </w:pPr>
      <w:r w:rsidRPr="003A2C8B">
        <w:rPr>
          <w:rFonts w:eastAsia="Calibri" w:cs="Times New Roman"/>
          <w:szCs w:val="24"/>
        </w:rPr>
        <w:t xml:space="preserve"> </w:t>
      </w:r>
    </w:p>
    <w:p w14:paraId="4582F3C9" w14:textId="77777777" w:rsidR="000027E5" w:rsidRPr="003A2C8B" w:rsidRDefault="000027E5" w:rsidP="000027E5">
      <w:pPr>
        <w:jc w:val="both"/>
        <w:rPr>
          <w:rFonts w:eastAsia="Calibri" w:cs="Times New Roman"/>
          <w:szCs w:val="24"/>
        </w:rPr>
      </w:pPr>
    </w:p>
    <w:p w14:paraId="4BCF3E5C" w14:textId="77777777" w:rsidR="000027E5" w:rsidRPr="003A2C8B" w:rsidRDefault="000027E5" w:rsidP="000027E5">
      <w:pPr>
        <w:jc w:val="both"/>
        <w:rPr>
          <w:rFonts w:eastAsia="Calibri" w:cs="Times New Roman"/>
          <w:szCs w:val="24"/>
        </w:rPr>
      </w:pPr>
      <w:r w:rsidRPr="003A2C8B">
        <w:rPr>
          <w:rFonts w:eastAsia="Calibri" w:cs="Times New Roman"/>
          <w:szCs w:val="24"/>
        </w:rPr>
        <w:t>Komisjoni liikmed:</w:t>
      </w:r>
    </w:p>
    <w:p w14:paraId="68982F2E" w14:textId="74932C07" w:rsidR="000027E5" w:rsidRPr="003A2C8B" w:rsidRDefault="005C3E95" w:rsidP="003A255F">
      <w:pPr>
        <w:pStyle w:val="Loendilik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 w:rsidRPr="003A2C8B">
        <w:rPr>
          <w:rFonts w:ascii="Times New Roman" w:hAnsi="Times New Roman"/>
          <w:sz w:val="24"/>
          <w:szCs w:val="24"/>
        </w:rPr>
        <w:t xml:space="preserve">Allan Toim </w:t>
      </w:r>
      <w:r w:rsidR="001D1D19" w:rsidRPr="003A2C8B">
        <w:rPr>
          <w:rFonts w:ascii="Times New Roman" w:hAnsi="Times New Roman"/>
          <w:sz w:val="24"/>
          <w:szCs w:val="24"/>
        </w:rPr>
        <w:t xml:space="preserve">(allkirjastatud digitaalselt) </w:t>
      </w:r>
      <w:r w:rsidR="001D1D19" w:rsidRPr="003A2C8B">
        <w:rPr>
          <w:rFonts w:ascii="Times New Roman" w:hAnsi="Times New Roman"/>
          <w:sz w:val="24"/>
          <w:szCs w:val="24"/>
        </w:rPr>
        <w:tab/>
      </w:r>
    </w:p>
    <w:p w14:paraId="55FE3F64" w14:textId="1B21631C" w:rsidR="00723549" w:rsidRPr="003A2C8B" w:rsidRDefault="005C3E95" w:rsidP="003A255F">
      <w:pPr>
        <w:pStyle w:val="Loendilik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 w:rsidRPr="003A2C8B">
        <w:rPr>
          <w:rFonts w:ascii="Times New Roman" w:hAnsi="Times New Roman"/>
          <w:sz w:val="24"/>
          <w:szCs w:val="24"/>
        </w:rPr>
        <w:t xml:space="preserve">Kalle Kalbre </w:t>
      </w:r>
      <w:r w:rsidR="001D1D19" w:rsidRPr="003A2C8B">
        <w:rPr>
          <w:rFonts w:ascii="Times New Roman" w:hAnsi="Times New Roman"/>
          <w:sz w:val="24"/>
          <w:szCs w:val="24"/>
        </w:rPr>
        <w:t>(allkirjastatud digitaalselt)</w:t>
      </w:r>
    </w:p>
    <w:p w14:paraId="223721D5" w14:textId="1CD3551D" w:rsidR="001D1D19" w:rsidRPr="003A2C8B" w:rsidRDefault="002B065D" w:rsidP="003A255F">
      <w:pPr>
        <w:pStyle w:val="Loendilik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 w:rsidRPr="003A2C8B">
        <w:rPr>
          <w:rFonts w:ascii="Times New Roman" w:hAnsi="Times New Roman"/>
          <w:sz w:val="24"/>
          <w:szCs w:val="24"/>
        </w:rPr>
        <w:t xml:space="preserve">Timmo Aleksandrov </w:t>
      </w:r>
      <w:r w:rsidR="001D1D19" w:rsidRPr="003A2C8B">
        <w:rPr>
          <w:rFonts w:ascii="Times New Roman" w:hAnsi="Times New Roman"/>
          <w:sz w:val="24"/>
          <w:szCs w:val="24"/>
        </w:rPr>
        <w:t>(allkirjastatud digitaalselt)</w:t>
      </w:r>
    </w:p>
    <w:p w14:paraId="6B4C6D8E" w14:textId="77B9AC0D" w:rsidR="001D1D19" w:rsidRPr="003A2C8B" w:rsidRDefault="002B065D" w:rsidP="003A255F">
      <w:pPr>
        <w:pStyle w:val="Loendilik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 w:rsidRPr="003A2C8B">
        <w:rPr>
          <w:rFonts w:ascii="Times New Roman" w:hAnsi="Times New Roman"/>
          <w:sz w:val="24"/>
          <w:szCs w:val="24"/>
        </w:rPr>
        <w:t xml:space="preserve">Valdo Jänes </w:t>
      </w:r>
      <w:r w:rsidR="001D1D19" w:rsidRPr="003A2C8B">
        <w:rPr>
          <w:rFonts w:ascii="Times New Roman" w:hAnsi="Times New Roman"/>
          <w:sz w:val="24"/>
          <w:szCs w:val="24"/>
        </w:rPr>
        <w:t>(allkirjastatud digitaalselt)</w:t>
      </w:r>
    </w:p>
    <w:p w14:paraId="3F195869" w14:textId="6540975E" w:rsidR="001D1D19" w:rsidRPr="003A2C8B" w:rsidRDefault="002B065D" w:rsidP="003A255F">
      <w:pPr>
        <w:pStyle w:val="Loendilik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 w:rsidRPr="003A2C8B">
        <w:rPr>
          <w:rFonts w:ascii="Times New Roman" w:hAnsi="Times New Roman"/>
          <w:sz w:val="24"/>
          <w:szCs w:val="24"/>
        </w:rPr>
        <w:t xml:space="preserve">Madis Padu </w:t>
      </w:r>
      <w:r w:rsidR="001D1D19" w:rsidRPr="003A2C8B">
        <w:rPr>
          <w:rFonts w:ascii="Times New Roman" w:hAnsi="Times New Roman"/>
          <w:sz w:val="24"/>
          <w:szCs w:val="24"/>
        </w:rPr>
        <w:t>(allkirjastatud digitaalselt)</w:t>
      </w:r>
    </w:p>
    <w:p w14:paraId="438C06F2" w14:textId="39402662" w:rsidR="00244212" w:rsidRPr="003A2C8B" w:rsidRDefault="00244212" w:rsidP="00244212">
      <w:pPr>
        <w:pStyle w:val="Loendilik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 w:rsidRPr="003A2C8B">
        <w:rPr>
          <w:rFonts w:ascii="Times New Roman" w:hAnsi="Times New Roman"/>
          <w:sz w:val="24"/>
          <w:szCs w:val="24"/>
        </w:rPr>
        <w:t>Andres Plamus</w:t>
      </w:r>
      <w:r w:rsidRPr="003A2C8B">
        <w:rPr>
          <w:rFonts w:ascii="Times New Roman" w:hAnsi="Times New Roman"/>
          <w:sz w:val="24"/>
          <w:szCs w:val="24"/>
        </w:rPr>
        <w:t xml:space="preserve"> (allkirjastatud digitaalselt)</w:t>
      </w:r>
    </w:p>
    <w:p w14:paraId="79FBDA6B" w14:textId="77777777" w:rsidR="002B065D" w:rsidRPr="003A2C8B" w:rsidRDefault="002B065D" w:rsidP="00244212">
      <w:pPr>
        <w:pStyle w:val="Loendilik"/>
        <w:ind w:left="1776"/>
        <w:jc w:val="both"/>
        <w:rPr>
          <w:rFonts w:ascii="Times New Roman" w:hAnsi="Times New Roman"/>
          <w:sz w:val="24"/>
          <w:szCs w:val="24"/>
        </w:rPr>
      </w:pPr>
    </w:p>
    <w:p w14:paraId="744C6F09" w14:textId="77777777" w:rsidR="001D1D19" w:rsidRPr="003A2C8B" w:rsidRDefault="001D1D19" w:rsidP="001D1D19">
      <w:pPr>
        <w:pStyle w:val="Loendilik"/>
        <w:ind w:left="1776"/>
        <w:jc w:val="both"/>
        <w:rPr>
          <w:rFonts w:ascii="Times New Roman" w:hAnsi="Times New Roman"/>
          <w:sz w:val="24"/>
          <w:szCs w:val="24"/>
        </w:rPr>
      </w:pPr>
    </w:p>
    <w:p w14:paraId="3156D6CC" w14:textId="1B747605" w:rsidR="000B64CE" w:rsidRPr="003A2C8B" w:rsidRDefault="000027E5" w:rsidP="000027E5">
      <w:pPr>
        <w:jc w:val="both"/>
        <w:rPr>
          <w:rFonts w:eastAsia="Calibri" w:cs="Times New Roman"/>
          <w:szCs w:val="24"/>
        </w:rPr>
      </w:pPr>
      <w:r w:rsidRPr="003A2C8B">
        <w:rPr>
          <w:rFonts w:eastAsia="Calibri" w:cs="Times New Roman"/>
          <w:szCs w:val="24"/>
        </w:rPr>
        <w:t xml:space="preserve">  </w:t>
      </w:r>
      <w:r w:rsidRPr="003A2C8B">
        <w:rPr>
          <w:rFonts w:eastAsia="Calibri" w:cs="Times New Roman"/>
          <w:szCs w:val="24"/>
        </w:rPr>
        <w:tab/>
      </w:r>
      <w:r w:rsidRPr="003A2C8B">
        <w:rPr>
          <w:rFonts w:eastAsia="Calibri" w:cs="Times New Roman"/>
          <w:szCs w:val="24"/>
        </w:rPr>
        <w:tab/>
      </w:r>
      <w:r w:rsidRPr="003A2C8B">
        <w:rPr>
          <w:rFonts w:eastAsia="Calibri" w:cs="Times New Roman"/>
          <w:szCs w:val="24"/>
        </w:rPr>
        <w:tab/>
      </w:r>
      <w:r w:rsidRPr="003A2C8B">
        <w:rPr>
          <w:rFonts w:eastAsia="Calibri" w:cs="Times New Roman"/>
          <w:szCs w:val="24"/>
        </w:rPr>
        <w:tab/>
      </w:r>
    </w:p>
    <w:p w14:paraId="41B515C1" w14:textId="2B4D8F97" w:rsidR="000027E5" w:rsidRPr="003A2C8B" w:rsidRDefault="000027E5" w:rsidP="000027E5">
      <w:pPr>
        <w:jc w:val="both"/>
        <w:rPr>
          <w:rFonts w:eastAsia="Calibri" w:cs="Times New Roman"/>
          <w:szCs w:val="24"/>
        </w:rPr>
      </w:pPr>
      <w:r w:rsidRPr="003A2C8B">
        <w:rPr>
          <w:rFonts w:eastAsia="Calibri" w:cs="Times New Roman"/>
          <w:szCs w:val="24"/>
        </w:rPr>
        <w:t xml:space="preserve">  </w:t>
      </w:r>
      <w:r w:rsidRPr="003A2C8B">
        <w:rPr>
          <w:rFonts w:eastAsia="Calibri" w:cs="Times New Roman"/>
          <w:szCs w:val="24"/>
        </w:rPr>
        <w:tab/>
        <w:t xml:space="preserve">  </w:t>
      </w:r>
      <w:r w:rsidRPr="003A2C8B">
        <w:rPr>
          <w:rFonts w:eastAsia="Calibri" w:cs="Times New Roman"/>
          <w:szCs w:val="24"/>
        </w:rPr>
        <w:tab/>
      </w:r>
      <w:r w:rsidRPr="003A2C8B">
        <w:rPr>
          <w:rFonts w:eastAsia="Calibri" w:cs="Times New Roman"/>
          <w:szCs w:val="24"/>
        </w:rPr>
        <w:tab/>
      </w:r>
      <w:r w:rsidRPr="003A2C8B">
        <w:rPr>
          <w:rFonts w:eastAsia="Calibri" w:cs="Times New Roman"/>
          <w:szCs w:val="24"/>
        </w:rPr>
        <w:tab/>
      </w:r>
      <w:r w:rsidRPr="003A2C8B">
        <w:rPr>
          <w:rFonts w:eastAsia="Calibri" w:cs="Times New Roman"/>
          <w:szCs w:val="24"/>
        </w:rPr>
        <w:tab/>
        <w:t xml:space="preserve"> </w:t>
      </w:r>
    </w:p>
    <w:p w14:paraId="5B1053EB" w14:textId="77777777" w:rsidR="000027E5" w:rsidRPr="003A2C8B" w:rsidRDefault="000027E5" w:rsidP="000027E5">
      <w:pPr>
        <w:jc w:val="both"/>
        <w:rPr>
          <w:rFonts w:eastAsia="Calibri" w:cs="Times New Roman"/>
          <w:szCs w:val="24"/>
        </w:rPr>
      </w:pPr>
      <w:r w:rsidRPr="003A2C8B">
        <w:rPr>
          <w:rFonts w:eastAsia="Calibri" w:cs="Times New Roman"/>
          <w:szCs w:val="24"/>
        </w:rPr>
        <w:tab/>
        <w:t xml:space="preserve">  </w:t>
      </w:r>
      <w:r w:rsidRPr="003A2C8B">
        <w:rPr>
          <w:rFonts w:eastAsia="Calibri" w:cs="Times New Roman"/>
          <w:szCs w:val="24"/>
        </w:rPr>
        <w:tab/>
      </w:r>
      <w:r w:rsidRPr="003A2C8B">
        <w:rPr>
          <w:rFonts w:eastAsia="Calibri" w:cs="Times New Roman"/>
          <w:szCs w:val="24"/>
        </w:rPr>
        <w:tab/>
      </w:r>
      <w:r w:rsidRPr="003A2C8B">
        <w:rPr>
          <w:rFonts w:eastAsia="Calibri" w:cs="Times New Roman"/>
          <w:szCs w:val="24"/>
        </w:rPr>
        <w:tab/>
      </w:r>
      <w:r w:rsidRPr="003A2C8B">
        <w:rPr>
          <w:rFonts w:eastAsia="Calibri" w:cs="Times New Roman"/>
          <w:szCs w:val="24"/>
        </w:rPr>
        <w:tab/>
      </w:r>
    </w:p>
    <w:p w14:paraId="1C70512A" w14:textId="77777777" w:rsidR="000027E5" w:rsidRPr="003A2C8B" w:rsidRDefault="000027E5" w:rsidP="000027E5">
      <w:pPr>
        <w:jc w:val="both"/>
        <w:rPr>
          <w:rFonts w:eastAsia="Calibri" w:cs="Times New Roman"/>
          <w:szCs w:val="24"/>
        </w:rPr>
      </w:pPr>
    </w:p>
    <w:p w14:paraId="1BE6763A" w14:textId="77777777" w:rsidR="000027E5" w:rsidRPr="003A2C8B" w:rsidRDefault="000027E5" w:rsidP="000027E5">
      <w:pPr>
        <w:jc w:val="both"/>
        <w:rPr>
          <w:rFonts w:eastAsia="Calibri" w:cs="Times New Roman"/>
          <w:szCs w:val="24"/>
        </w:rPr>
      </w:pPr>
    </w:p>
    <w:p w14:paraId="73524ADC" w14:textId="1F6D4CE2" w:rsidR="000027E5" w:rsidRPr="003A2C8B" w:rsidRDefault="000027E5" w:rsidP="000027E5">
      <w:pPr>
        <w:ind w:left="360"/>
        <w:jc w:val="both"/>
        <w:rPr>
          <w:rFonts w:cs="Times New Roman"/>
          <w:szCs w:val="24"/>
        </w:rPr>
      </w:pPr>
    </w:p>
    <w:p w14:paraId="370ED82D" w14:textId="77777777" w:rsidR="000027E5" w:rsidRPr="003A2C8B" w:rsidRDefault="000027E5" w:rsidP="001A4FDC">
      <w:pPr>
        <w:jc w:val="both"/>
        <w:rPr>
          <w:rFonts w:cs="Times New Roman"/>
          <w:szCs w:val="24"/>
        </w:rPr>
      </w:pPr>
    </w:p>
    <w:p w14:paraId="42299F4F" w14:textId="086DA2C4" w:rsidR="001E2947" w:rsidRPr="003A2C8B" w:rsidRDefault="001E2947" w:rsidP="001E2947">
      <w:pPr>
        <w:suppressAutoHyphens w:val="0"/>
        <w:rPr>
          <w:rFonts w:cs="Times New Roman"/>
          <w:szCs w:val="24"/>
        </w:rPr>
      </w:pPr>
    </w:p>
    <w:sectPr w:rsidR="001E2947" w:rsidRPr="003A2C8B" w:rsidSect="009C7DF5">
      <w:headerReference w:type="default" r:id="rId12"/>
      <w:footerReference w:type="default" r:id="rId13"/>
      <w:pgSz w:w="11906" w:h="16838"/>
      <w:pgMar w:top="1134" w:right="1134" w:bottom="1134" w:left="170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0D74282" w14:textId="77777777" w:rsidR="008564F9" w:rsidRDefault="008564F9" w:rsidP="00820FC4">
      <w:r>
        <w:separator/>
      </w:r>
    </w:p>
  </w:endnote>
  <w:endnote w:type="continuationSeparator" w:id="0">
    <w:p w14:paraId="53FB3E6D" w14:textId="77777777" w:rsidR="008564F9" w:rsidRDefault="008564F9" w:rsidP="00820FC4">
      <w:r>
        <w:continuationSeparator/>
      </w:r>
    </w:p>
  </w:endnote>
  <w:endnote w:type="continuationNotice" w:id="1">
    <w:p w14:paraId="7A4529A3" w14:textId="77777777" w:rsidR="008564F9" w:rsidRDefault="008564F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2C37BC" w14:textId="77777777" w:rsidR="00B659FF" w:rsidRDefault="00B659FF">
    <w:pPr>
      <w:pStyle w:val="Jalus"/>
      <w:ind w:right="36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79BD2C8" w14:textId="77777777" w:rsidR="008564F9" w:rsidRDefault="008564F9" w:rsidP="00820FC4">
      <w:r>
        <w:separator/>
      </w:r>
    </w:p>
  </w:footnote>
  <w:footnote w:type="continuationSeparator" w:id="0">
    <w:p w14:paraId="789A8AAB" w14:textId="77777777" w:rsidR="008564F9" w:rsidRDefault="008564F9" w:rsidP="00820FC4">
      <w:r>
        <w:continuationSeparator/>
      </w:r>
    </w:p>
  </w:footnote>
  <w:footnote w:type="continuationNotice" w:id="1">
    <w:p w14:paraId="714AF0CB" w14:textId="77777777" w:rsidR="008564F9" w:rsidRDefault="008564F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E0C7A9" w14:textId="77777777" w:rsidR="00B659FF" w:rsidRDefault="00B659FF" w:rsidP="00D47A6E">
    <w:pPr>
      <w:pStyle w:val="Pis"/>
      <w:tabs>
        <w:tab w:val="clear" w:pos="4153"/>
        <w:tab w:val="clear" w:pos="8306"/>
        <w:tab w:val="center" w:pos="4535"/>
        <w:tab w:val="right" w:pos="9071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name w:val="WW8Num3"/>
    <w:lvl w:ilvl="0">
      <w:start w:val="4"/>
      <w:numFmt w:val="decimal"/>
      <w:lvlText w:val="%1.5."/>
      <w:lvlJc w:val="left"/>
      <w:pPr>
        <w:tabs>
          <w:tab w:val="num" w:pos="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360" w:hanging="36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</w:lvl>
  </w:abstractNum>
  <w:abstractNum w:abstractNumId="1" w15:restartNumberingAfterBreak="0">
    <w:nsid w:val="00000002"/>
    <w:multiLevelType w:val="hybridMultilevel"/>
    <w:tmpl w:val="00000002"/>
    <w:name w:val="WW8Num2"/>
    <w:lvl w:ilvl="0" w:tplc="F7BA5BEA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 w:tplc="92D2EEAA">
      <w:numFmt w:val="decimal"/>
      <w:lvlText w:val=""/>
      <w:lvlJc w:val="left"/>
    </w:lvl>
    <w:lvl w:ilvl="2" w:tplc="A6EAD5F2">
      <w:numFmt w:val="decimal"/>
      <w:lvlText w:val=""/>
      <w:lvlJc w:val="left"/>
    </w:lvl>
    <w:lvl w:ilvl="3" w:tplc="3626C18E">
      <w:numFmt w:val="decimal"/>
      <w:lvlText w:val=""/>
      <w:lvlJc w:val="left"/>
    </w:lvl>
    <w:lvl w:ilvl="4" w:tplc="06E8380C">
      <w:numFmt w:val="decimal"/>
      <w:lvlText w:val=""/>
      <w:lvlJc w:val="left"/>
    </w:lvl>
    <w:lvl w:ilvl="5" w:tplc="7904157A">
      <w:numFmt w:val="decimal"/>
      <w:lvlText w:val=""/>
      <w:lvlJc w:val="left"/>
    </w:lvl>
    <w:lvl w:ilvl="6" w:tplc="5CC69104">
      <w:numFmt w:val="decimal"/>
      <w:lvlText w:val=""/>
      <w:lvlJc w:val="left"/>
    </w:lvl>
    <w:lvl w:ilvl="7" w:tplc="C87A9746">
      <w:numFmt w:val="decimal"/>
      <w:lvlText w:val=""/>
      <w:lvlJc w:val="left"/>
    </w:lvl>
    <w:lvl w:ilvl="8" w:tplc="C6460998">
      <w:numFmt w:val="decimal"/>
      <w:lvlText w:val=""/>
      <w:lvlJc w:val="left"/>
    </w:lvl>
  </w:abstractNum>
  <w:abstractNum w:abstractNumId="2" w15:restartNumberingAfterBreak="0">
    <w:nsid w:val="00000004"/>
    <w:multiLevelType w:val="multilevel"/>
    <w:tmpl w:val="00000004"/>
    <w:name w:val="WW8Num6"/>
    <w:lvl w:ilvl="0">
      <w:start w:val="4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360" w:hanging="36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</w:lvl>
  </w:abstractNum>
  <w:abstractNum w:abstractNumId="3" w15:restartNumberingAfterBreak="0">
    <w:nsid w:val="00000005"/>
    <w:multiLevelType w:val="multilevel"/>
    <w:tmpl w:val="FE083118"/>
    <w:name w:val="WW8Num7"/>
    <w:lvl w:ilvl="0">
      <w:start w:val="10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480" w:hanging="480"/>
      </w:pPr>
      <w:rPr>
        <w:rFonts w:ascii="Times New Roman" w:hAnsi="Times New Roman"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</w:lvl>
  </w:abstractNum>
  <w:abstractNum w:abstractNumId="4" w15:restartNumberingAfterBreak="0">
    <w:nsid w:val="00000007"/>
    <w:multiLevelType w:val="hybridMultilevel"/>
    <w:tmpl w:val="00000007"/>
    <w:name w:val="WW8Num11"/>
    <w:lvl w:ilvl="0" w:tplc="5CB856C6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41721C68">
      <w:numFmt w:val="decimal"/>
      <w:lvlText w:val=""/>
      <w:lvlJc w:val="left"/>
    </w:lvl>
    <w:lvl w:ilvl="2" w:tplc="3A206EC4">
      <w:numFmt w:val="decimal"/>
      <w:lvlText w:val=""/>
      <w:lvlJc w:val="left"/>
    </w:lvl>
    <w:lvl w:ilvl="3" w:tplc="DFBA90C0">
      <w:numFmt w:val="decimal"/>
      <w:lvlText w:val=""/>
      <w:lvlJc w:val="left"/>
    </w:lvl>
    <w:lvl w:ilvl="4" w:tplc="89B20B6E">
      <w:numFmt w:val="decimal"/>
      <w:lvlText w:val=""/>
      <w:lvlJc w:val="left"/>
    </w:lvl>
    <w:lvl w:ilvl="5" w:tplc="F57A000A">
      <w:numFmt w:val="decimal"/>
      <w:lvlText w:val=""/>
      <w:lvlJc w:val="left"/>
    </w:lvl>
    <w:lvl w:ilvl="6" w:tplc="D69A8980">
      <w:numFmt w:val="decimal"/>
      <w:lvlText w:val=""/>
      <w:lvlJc w:val="left"/>
    </w:lvl>
    <w:lvl w:ilvl="7" w:tplc="97F2A6EA">
      <w:numFmt w:val="decimal"/>
      <w:lvlText w:val=""/>
      <w:lvlJc w:val="left"/>
    </w:lvl>
    <w:lvl w:ilvl="8" w:tplc="F9CCCC32">
      <w:numFmt w:val="decimal"/>
      <w:lvlText w:val=""/>
      <w:lvlJc w:val="left"/>
    </w:lvl>
  </w:abstractNum>
  <w:abstractNum w:abstractNumId="5" w15:restartNumberingAfterBreak="0">
    <w:nsid w:val="036D2A39"/>
    <w:multiLevelType w:val="hybridMultilevel"/>
    <w:tmpl w:val="200A9A26"/>
    <w:lvl w:ilvl="0" w:tplc="042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07755675"/>
    <w:multiLevelType w:val="hybridMultilevel"/>
    <w:tmpl w:val="1DBE741A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BED3203"/>
    <w:multiLevelType w:val="hybridMultilevel"/>
    <w:tmpl w:val="6764EDC0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D8A2618"/>
    <w:multiLevelType w:val="hybridMultilevel"/>
    <w:tmpl w:val="2F623FC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15C727FB"/>
    <w:multiLevelType w:val="hybridMultilevel"/>
    <w:tmpl w:val="E736B8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A3F0D43"/>
    <w:multiLevelType w:val="hybridMultilevel"/>
    <w:tmpl w:val="0CD45F5E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2024E8"/>
    <w:multiLevelType w:val="hybridMultilevel"/>
    <w:tmpl w:val="25C662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AFD1AFC"/>
    <w:multiLevelType w:val="hybridMultilevel"/>
    <w:tmpl w:val="DA6E6BD2"/>
    <w:lvl w:ilvl="0" w:tplc="05C6D046">
      <w:start w:val="1"/>
      <w:numFmt w:val="decimal"/>
      <w:lvlText w:val="%1."/>
      <w:lvlJc w:val="left"/>
      <w:pPr>
        <w:ind w:left="2496" w:hanging="1416"/>
      </w:pPr>
      <w:rPr>
        <w:rFonts w:ascii="Times New Roman" w:eastAsia="Calibri" w:hAnsi="Times New Roman" w:cs="Calibri"/>
      </w:rPr>
    </w:lvl>
    <w:lvl w:ilvl="1" w:tplc="04250019" w:tentative="1">
      <w:start w:val="1"/>
      <w:numFmt w:val="lowerLetter"/>
      <w:lvlText w:val="%2."/>
      <w:lvlJc w:val="left"/>
      <w:pPr>
        <w:ind w:left="2160" w:hanging="360"/>
      </w:pPr>
    </w:lvl>
    <w:lvl w:ilvl="2" w:tplc="0425001B" w:tentative="1">
      <w:start w:val="1"/>
      <w:numFmt w:val="lowerRoman"/>
      <w:lvlText w:val="%3."/>
      <w:lvlJc w:val="right"/>
      <w:pPr>
        <w:ind w:left="2880" w:hanging="180"/>
      </w:pPr>
    </w:lvl>
    <w:lvl w:ilvl="3" w:tplc="0425000F" w:tentative="1">
      <w:start w:val="1"/>
      <w:numFmt w:val="decimal"/>
      <w:lvlText w:val="%4."/>
      <w:lvlJc w:val="left"/>
      <w:pPr>
        <w:ind w:left="3600" w:hanging="360"/>
      </w:pPr>
    </w:lvl>
    <w:lvl w:ilvl="4" w:tplc="04250019" w:tentative="1">
      <w:start w:val="1"/>
      <w:numFmt w:val="lowerLetter"/>
      <w:lvlText w:val="%5."/>
      <w:lvlJc w:val="left"/>
      <w:pPr>
        <w:ind w:left="4320" w:hanging="360"/>
      </w:pPr>
    </w:lvl>
    <w:lvl w:ilvl="5" w:tplc="0425001B" w:tentative="1">
      <w:start w:val="1"/>
      <w:numFmt w:val="lowerRoman"/>
      <w:lvlText w:val="%6."/>
      <w:lvlJc w:val="right"/>
      <w:pPr>
        <w:ind w:left="5040" w:hanging="180"/>
      </w:pPr>
    </w:lvl>
    <w:lvl w:ilvl="6" w:tplc="0425000F" w:tentative="1">
      <w:start w:val="1"/>
      <w:numFmt w:val="decimal"/>
      <w:lvlText w:val="%7."/>
      <w:lvlJc w:val="left"/>
      <w:pPr>
        <w:ind w:left="5760" w:hanging="360"/>
      </w:pPr>
    </w:lvl>
    <w:lvl w:ilvl="7" w:tplc="04250019" w:tentative="1">
      <w:start w:val="1"/>
      <w:numFmt w:val="lowerLetter"/>
      <w:lvlText w:val="%8."/>
      <w:lvlJc w:val="left"/>
      <w:pPr>
        <w:ind w:left="6480" w:hanging="360"/>
      </w:pPr>
    </w:lvl>
    <w:lvl w:ilvl="8" w:tplc="042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4F3E525A"/>
    <w:multiLevelType w:val="hybridMultilevel"/>
    <w:tmpl w:val="3BCA0DC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3A51642"/>
    <w:multiLevelType w:val="hybridMultilevel"/>
    <w:tmpl w:val="744E375E"/>
    <w:lvl w:ilvl="0" w:tplc="05C6D046">
      <w:start w:val="1"/>
      <w:numFmt w:val="decimal"/>
      <w:lvlText w:val="%1."/>
      <w:lvlJc w:val="left"/>
      <w:pPr>
        <w:ind w:left="1776" w:hanging="1416"/>
      </w:pPr>
      <w:rPr>
        <w:rFonts w:ascii="Times New Roman" w:eastAsia="Calibri" w:hAnsi="Times New Roman" w:cs="Calibri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DF83D13"/>
    <w:multiLevelType w:val="hybridMultilevel"/>
    <w:tmpl w:val="287EBFC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1E52C9E"/>
    <w:multiLevelType w:val="hybridMultilevel"/>
    <w:tmpl w:val="B2F27E0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9E0C7A"/>
    <w:multiLevelType w:val="hybridMultilevel"/>
    <w:tmpl w:val="A7A28EB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7BEE3755"/>
    <w:multiLevelType w:val="multilevel"/>
    <w:tmpl w:val="F3CED8D0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7CFB0BDF"/>
    <w:multiLevelType w:val="multilevel"/>
    <w:tmpl w:val="FF0ADE1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Times New Roman" w:hAnsi="Times New Roman"/>
        <w:b/>
        <w:i w:val="0"/>
        <w:sz w:val="24"/>
      </w:rPr>
    </w:lvl>
    <w:lvl w:ilvl="1">
      <w:start w:val="1"/>
      <w:numFmt w:val="bullet"/>
      <w:pStyle w:val="Tekstpunktiga"/>
      <w:lvlText w:val=""/>
      <w:lvlJc w:val="left"/>
      <w:pPr>
        <w:tabs>
          <w:tab w:val="num" w:pos="420"/>
        </w:tabs>
        <w:ind w:left="0" w:firstLine="0"/>
      </w:pPr>
      <w:rPr>
        <w:rFonts w:ascii="Symbol" w:hAnsi="Symbol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0" w15:restartNumberingAfterBreak="0">
    <w:nsid w:val="7DDF1A5B"/>
    <w:multiLevelType w:val="multilevel"/>
    <w:tmpl w:val="1728D07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20.2.%3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0"/>
  </w:num>
  <w:num w:numId="2">
    <w:abstractNumId w:val="19"/>
  </w:num>
  <w:num w:numId="3">
    <w:abstractNumId w:val="5"/>
  </w:num>
  <w:num w:numId="4">
    <w:abstractNumId w:val="16"/>
  </w:num>
  <w:num w:numId="5">
    <w:abstractNumId w:val="13"/>
  </w:num>
  <w:num w:numId="6">
    <w:abstractNumId w:val="14"/>
  </w:num>
  <w:num w:numId="7">
    <w:abstractNumId w:val="18"/>
  </w:num>
  <w:num w:numId="8">
    <w:abstractNumId w:val="15"/>
  </w:num>
  <w:num w:numId="9">
    <w:abstractNumId w:val="8"/>
  </w:num>
  <w:num w:numId="10">
    <w:abstractNumId w:val="17"/>
  </w:num>
  <w:num w:numId="11">
    <w:abstractNumId w:val="11"/>
  </w:num>
  <w:num w:numId="12">
    <w:abstractNumId w:val="9"/>
  </w:num>
  <w:num w:numId="13">
    <w:abstractNumId w:val="10"/>
  </w:num>
  <w:num w:numId="14">
    <w:abstractNumId w:val="6"/>
  </w:num>
  <w:num w:numId="15">
    <w:abstractNumId w:val="12"/>
  </w:num>
  <w:num w:numId="16">
    <w:abstractNumId w:val="7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7780"/>
    <w:rsid w:val="000027E5"/>
    <w:rsid w:val="00002D7C"/>
    <w:rsid w:val="0000530A"/>
    <w:rsid w:val="00010516"/>
    <w:rsid w:val="0001054B"/>
    <w:rsid w:val="0001242C"/>
    <w:rsid w:val="00014E39"/>
    <w:rsid w:val="0002126F"/>
    <w:rsid w:val="00026553"/>
    <w:rsid w:val="00027801"/>
    <w:rsid w:val="0003296C"/>
    <w:rsid w:val="00035D65"/>
    <w:rsid w:val="000367EC"/>
    <w:rsid w:val="0004140D"/>
    <w:rsid w:val="00043665"/>
    <w:rsid w:val="00043E6F"/>
    <w:rsid w:val="0004658C"/>
    <w:rsid w:val="00046807"/>
    <w:rsid w:val="00046F09"/>
    <w:rsid w:val="00047396"/>
    <w:rsid w:val="00051C53"/>
    <w:rsid w:val="00054527"/>
    <w:rsid w:val="00054D9D"/>
    <w:rsid w:val="0005563C"/>
    <w:rsid w:val="00055F39"/>
    <w:rsid w:val="0005763D"/>
    <w:rsid w:val="00060F8D"/>
    <w:rsid w:val="0006197C"/>
    <w:rsid w:val="00061BBD"/>
    <w:rsid w:val="00063235"/>
    <w:rsid w:val="000708C6"/>
    <w:rsid w:val="0007101D"/>
    <w:rsid w:val="0007115D"/>
    <w:rsid w:val="00071AB0"/>
    <w:rsid w:val="00072419"/>
    <w:rsid w:val="000727F7"/>
    <w:rsid w:val="00072EDA"/>
    <w:rsid w:val="0007462E"/>
    <w:rsid w:val="0007559D"/>
    <w:rsid w:val="0007635B"/>
    <w:rsid w:val="00080630"/>
    <w:rsid w:val="00085AF8"/>
    <w:rsid w:val="00086769"/>
    <w:rsid w:val="00087199"/>
    <w:rsid w:val="00090C8C"/>
    <w:rsid w:val="00093477"/>
    <w:rsid w:val="000A0E36"/>
    <w:rsid w:val="000A5E31"/>
    <w:rsid w:val="000A64C9"/>
    <w:rsid w:val="000B3031"/>
    <w:rsid w:val="000B3E45"/>
    <w:rsid w:val="000B6434"/>
    <w:rsid w:val="000B64CE"/>
    <w:rsid w:val="000B68AF"/>
    <w:rsid w:val="000B6C21"/>
    <w:rsid w:val="000C2922"/>
    <w:rsid w:val="000C4764"/>
    <w:rsid w:val="000C4F3D"/>
    <w:rsid w:val="000C7187"/>
    <w:rsid w:val="000C7B27"/>
    <w:rsid w:val="000C7CB6"/>
    <w:rsid w:val="000D257C"/>
    <w:rsid w:val="000D57F8"/>
    <w:rsid w:val="000D5833"/>
    <w:rsid w:val="000E03E8"/>
    <w:rsid w:val="000E0402"/>
    <w:rsid w:val="000E047B"/>
    <w:rsid w:val="000E2451"/>
    <w:rsid w:val="000E27E4"/>
    <w:rsid w:val="000E3D19"/>
    <w:rsid w:val="000E4C4F"/>
    <w:rsid w:val="000F0716"/>
    <w:rsid w:val="000F2853"/>
    <w:rsid w:val="000F7CBF"/>
    <w:rsid w:val="00101261"/>
    <w:rsid w:val="00101E4A"/>
    <w:rsid w:val="00104373"/>
    <w:rsid w:val="0010568B"/>
    <w:rsid w:val="00111DD7"/>
    <w:rsid w:val="00115F3E"/>
    <w:rsid w:val="001162B7"/>
    <w:rsid w:val="00116414"/>
    <w:rsid w:val="00116DD5"/>
    <w:rsid w:val="001172B2"/>
    <w:rsid w:val="001204C8"/>
    <w:rsid w:val="001224E7"/>
    <w:rsid w:val="001254DE"/>
    <w:rsid w:val="001259AC"/>
    <w:rsid w:val="001263BA"/>
    <w:rsid w:val="00130952"/>
    <w:rsid w:val="001349C5"/>
    <w:rsid w:val="001352B5"/>
    <w:rsid w:val="00135855"/>
    <w:rsid w:val="00135A5E"/>
    <w:rsid w:val="0013647F"/>
    <w:rsid w:val="00137030"/>
    <w:rsid w:val="00137D9C"/>
    <w:rsid w:val="001403A2"/>
    <w:rsid w:val="00143EDB"/>
    <w:rsid w:val="00144173"/>
    <w:rsid w:val="00146B7B"/>
    <w:rsid w:val="00151862"/>
    <w:rsid w:val="00153CAF"/>
    <w:rsid w:val="00154EE8"/>
    <w:rsid w:val="00156B9B"/>
    <w:rsid w:val="00161539"/>
    <w:rsid w:val="0016261A"/>
    <w:rsid w:val="00162C66"/>
    <w:rsid w:val="00163EB6"/>
    <w:rsid w:val="001647C6"/>
    <w:rsid w:val="00167359"/>
    <w:rsid w:val="00171209"/>
    <w:rsid w:val="0018266E"/>
    <w:rsid w:val="0018284D"/>
    <w:rsid w:val="00182CBC"/>
    <w:rsid w:val="00183AB3"/>
    <w:rsid w:val="001841B7"/>
    <w:rsid w:val="001871B7"/>
    <w:rsid w:val="0019316E"/>
    <w:rsid w:val="00195E02"/>
    <w:rsid w:val="001975B2"/>
    <w:rsid w:val="001975BD"/>
    <w:rsid w:val="001A220F"/>
    <w:rsid w:val="001A4FDC"/>
    <w:rsid w:val="001B09F2"/>
    <w:rsid w:val="001B1C91"/>
    <w:rsid w:val="001B472D"/>
    <w:rsid w:val="001B477D"/>
    <w:rsid w:val="001B4A3A"/>
    <w:rsid w:val="001B6F5F"/>
    <w:rsid w:val="001C4541"/>
    <w:rsid w:val="001C5A30"/>
    <w:rsid w:val="001C687E"/>
    <w:rsid w:val="001C6FE5"/>
    <w:rsid w:val="001C701F"/>
    <w:rsid w:val="001C7AB1"/>
    <w:rsid w:val="001C7B88"/>
    <w:rsid w:val="001C7E8C"/>
    <w:rsid w:val="001D040A"/>
    <w:rsid w:val="001D070B"/>
    <w:rsid w:val="001D1D19"/>
    <w:rsid w:val="001D2FCA"/>
    <w:rsid w:val="001D3526"/>
    <w:rsid w:val="001D70F5"/>
    <w:rsid w:val="001D7863"/>
    <w:rsid w:val="001D7DF7"/>
    <w:rsid w:val="001E1A83"/>
    <w:rsid w:val="001E2947"/>
    <w:rsid w:val="001E37DF"/>
    <w:rsid w:val="001E67AB"/>
    <w:rsid w:val="001F0214"/>
    <w:rsid w:val="001F1815"/>
    <w:rsid w:val="001F26A8"/>
    <w:rsid w:val="001F2DE4"/>
    <w:rsid w:val="001F3E26"/>
    <w:rsid w:val="001F7BE8"/>
    <w:rsid w:val="0020072E"/>
    <w:rsid w:val="00201889"/>
    <w:rsid w:val="00201F3E"/>
    <w:rsid w:val="00205359"/>
    <w:rsid w:val="002070E3"/>
    <w:rsid w:val="002107CD"/>
    <w:rsid w:val="00212EA7"/>
    <w:rsid w:val="0021575A"/>
    <w:rsid w:val="002201BD"/>
    <w:rsid w:val="00221D71"/>
    <w:rsid w:val="002226F1"/>
    <w:rsid w:val="00222C32"/>
    <w:rsid w:val="002242AC"/>
    <w:rsid w:val="00224353"/>
    <w:rsid w:val="00224452"/>
    <w:rsid w:val="00224E4B"/>
    <w:rsid w:val="00226023"/>
    <w:rsid w:val="0022623B"/>
    <w:rsid w:val="00233595"/>
    <w:rsid w:val="00234626"/>
    <w:rsid w:val="00234F7D"/>
    <w:rsid w:val="002352DF"/>
    <w:rsid w:val="00236006"/>
    <w:rsid w:val="00237541"/>
    <w:rsid w:val="002375F5"/>
    <w:rsid w:val="00237EF9"/>
    <w:rsid w:val="0024097D"/>
    <w:rsid w:val="00240FF4"/>
    <w:rsid w:val="00244212"/>
    <w:rsid w:val="00244387"/>
    <w:rsid w:val="00244A02"/>
    <w:rsid w:val="0024758E"/>
    <w:rsid w:val="0025024E"/>
    <w:rsid w:val="00252308"/>
    <w:rsid w:val="00253C1A"/>
    <w:rsid w:val="002547AE"/>
    <w:rsid w:val="00254D61"/>
    <w:rsid w:val="002633F5"/>
    <w:rsid w:val="00266887"/>
    <w:rsid w:val="00267740"/>
    <w:rsid w:val="00272AA7"/>
    <w:rsid w:val="00276A41"/>
    <w:rsid w:val="00281718"/>
    <w:rsid w:val="00283538"/>
    <w:rsid w:val="00283893"/>
    <w:rsid w:val="002847F5"/>
    <w:rsid w:val="002847FD"/>
    <w:rsid w:val="00284D6A"/>
    <w:rsid w:val="00287523"/>
    <w:rsid w:val="00291AC3"/>
    <w:rsid w:val="00294AE6"/>
    <w:rsid w:val="00296BBB"/>
    <w:rsid w:val="002A0D60"/>
    <w:rsid w:val="002A10B4"/>
    <w:rsid w:val="002A14D3"/>
    <w:rsid w:val="002A3A6A"/>
    <w:rsid w:val="002A4A97"/>
    <w:rsid w:val="002A524A"/>
    <w:rsid w:val="002A5379"/>
    <w:rsid w:val="002A5D72"/>
    <w:rsid w:val="002A71C3"/>
    <w:rsid w:val="002A72EF"/>
    <w:rsid w:val="002B065D"/>
    <w:rsid w:val="002B0A9D"/>
    <w:rsid w:val="002B40EF"/>
    <w:rsid w:val="002B58A8"/>
    <w:rsid w:val="002B7A9E"/>
    <w:rsid w:val="002C16EC"/>
    <w:rsid w:val="002C4209"/>
    <w:rsid w:val="002C5BDB"/>
    <w:rsid w:val="002C5E15"/>
    <w:rsid w:val="002D0604"/>
    <w:rsid w:val="002D20B4"/>
    <w:rsid w:val="002D4E1B"/>
    <w:rsid w:val="002D5905"/>
    <w:rsid w:val="002E1D5C"/>
    <w:rsid w:val="002E2471"/>
    <w:rsid w:val="002E2576"/>
    <w:rsid w:val="002E26C1"/>
    <w:rsid w:val="002E2712"/>
    <w:rsid w:val="002E2C3C"/>
    <w:rsid w:val="002E4D23"/>
    <w:rsid w:val="002E6815"/>
    <w:rsid w:val="002E7C28"/>
    <w:rsid w:val="002F02BD"/>
    <w:rsid w:val="002F0401"/>
    <w:rsid w:val="002F0593"/>
    <w:rsid w:val="002F0B96"/>
    <w:rsid w:val="002F5EAB"/>
    <w:rsid w:val="002F68A8"/>
    <w:rsid w:val="00303C31"/>
    <w:rsid w:val="00305F06"/>
    <w:rsid w:val="003076B3"/>
    <w:rsid w:val="003112F8"/>
    <w:rsid w:val="00311B9A"/>
    <w:rsid w:val="00311F26"/>
    <w:rsid w:val="003127DC"/>
    <w:rsid w:val="00313BED"/>
    <w:rsid w:val="00314E30"/>
    <w:rsid w:val="003154BD"/>
    <w:rsid w:val="00316BCF"/>
    <w:rsid w:val="003206B8"/>
    <w:rsid w:val="003228C2"/>
    <w:rsid w:val="00322B0A"/>
    <w:rsid w:val="00323A0C"/>
    <w:rsid w:val="00323C34"/>
    <w:rsid w:val="00323F2B"/>
    <w:rsid w:val="00325ED6"/>
    <w:rsid w:val="00340F1A"/>
    <w:rsid w:val="00340F9F"/>
    <w:rsid w:val="00341C32"/>
    <w:rsid w:val="0034269E"/>
    <w:rsid w:val="00346450"/>
    <w:rsid w:val="0035111A"/>
    <w:rsid w:val="00354B1A"/>
    <w:rsid w:val="003673E7"/>
    <w:rsid w:val="00370BAD"/>
    <w:rsid w:val="00371825"/>
    <w:rsid w:val="00372816"/>
    <w:rsid w:val="0038705F"/>
    <w:rsid w:val="0038750A"/>
    <w:rsid w:val="00390681"/>
    <w:rsid w:val="00390A45"/>
    <w:rsid w:val="00393A89"/>
    <w:rsid w:val="00393CAC"/>
    <w:rsid w:val="0039471A"/>
    <w:rsid w:val="00395713"/>
    <w:rsid w:val="00396C60"/>
    <w:rsid w:val="00397DDD"/>
    <w:rsid w:val="003A126E"/>
    <w:rsid w:val="003A235A"/>
    <w:rsid w:val="003A255F"/>
    <w:rsid w:val="003A25E5"/>
    <w:rsid w:val="003A2C8B"/>
    <w:rsid w:val="003A3667"/>
    <w:rsid w:val="003B145D"/>
    <w:rsid w:val="003B4728"/>
    <w:rsid w:val="003B4C2F"/>
    <w:rsid w:val="003B5BD6"/>
    <w:rsid w:val="003C0E60"/>
    <w:rsid w:val="003C3790"/>
    <w:rsid w:val="003C39A1"/>
    <w:rsid w:val="003C3DC8"/>
    <w:rsid w:val="003C466C"/>
    <w:rsid w:val="003C495A"/>
    <w:rsid w:val="003C4DF2"/>
    <w:rsid w:val="003C6EE9"/>
    <w:rsid w:val="003C7BCA"/>
    <w:rsid w:val="003D2A2B"/>
    <w:rsid w:val="003D5A18"/>
    <w:rsid w:val="003D616E"/>
    <w:rsid w:val="003D7CBA"/>
    <w:rsid w:val="003D7D25"/>
    <w:rsid w:val="003E11A2"/>
    <w:rsid w:val="003E2B25"/>
    <w:rsid w:val="003F4114"/>
    <w:rsid w:val="003F434A"/>
    <w:rsid w:val="003F4EF3"/>
    <w:rsid w:val="00400DBA"/>
    <w:rsid w:val="00402FFC"/>
    <w:rsid w:val="00403187"/>
    <w:rsid w:val="00403239"/>
    <w:rsid w:val="0041192A"/>
    <w:rsid w:val="00413BA5"/>
    <w:rsid w:val="0041522A"/>
    <w:rsid w:val="0041532B"/>
    <w:rsid w:val="00415BC8"/>
    <w:rsid w:val="00420F74"/>
    <w:rsid w:val="00422D85"/>
    <w:rsid w:val="00423F72"/>
    <w:rsid w:val="00425E02"/>
    <w:rsid w:val="00426FF8"/>
    <w:rsid w:val="00430C01"/>
    <w:rsid w:val="004314C1"/>
    <w:rsid w:val="00431899"/>
    <w:rsid w:val="004320BF"/>
    <w:rsid w:val="004325F3"/>
    <w:rsid w:val="00433E6B"/>
    <w:rsid w:val="00434F9C"/>
    <w:rsid w:val="004400D6"/>
    <w:rsid w:val="004425BB"/>
    <w:rsid w:val="00443F4B"/>
    <w:rsid w:val="00445F5D"/>
    <w:rsid w:val="00447639"/>
    <w:rsid w:val="00452953"/>
    <w:rsid w:val="0045377B"/>
    <w:rsid w:val="00457CBC"/>
    <w:rsid w:val="0046603C"/>
    <w:rsid w:val="0046657E"/>
    <w:rsid w:val="00466873"/>
    <w:rsid w:val="004676F8"/>
    <w:rsid w:val="00467D6C"/>
    <w:rsid w:val="004705F2"/>
    <w:rsid w:val="00470B7F"/>
    <w:rsid w:val="0047100B"/>
    <w:rsid w:val="0047151C"/>
    <w:rsid w:val="00477527"/>
    <w:rsid w:val="00477AFA"/>
    <w:rsid w:val="00484D96"/>
    <w:rsid w:val="00487FFE"/>
    <w:rsid w:val="00490A4A"/>
    <w:rsid w:val="00493D38"/>
    <w:rsid w:val="00494BA8"/>
    <w:rsid w:val="00496159"/>
    <w:rsid w:val="004A11D6"/>
    <w:rsid w:val="004A1EAE"/>
    <w:rsid w:val="004A2854"/>
    <w:rsid w:val="004A342B"/>
    <w:rsid w:val="004A49A8"/>
    <w:rsid w:val="004A519B"/>
    <w:rsid w:val="004A6A51"/>
    <w:rsid w:val="004B0D10"/>
    <w:rsid w:val="004B12BD"/>
    <w:rsid w:val="004B2FD2"/>
    <w:rsid w:val="004B39EE"/>
    <w:rsid w:val="004B4908"/>
    <w:rsid w:val="004C1345"/>
    <w:rsid w:val="004C1B72"/>
    <w:rsid w:val="004C3ABA"/>
    <w:rsid w:val="004C3E35"/>
    <w:rsid w:val="004C78F7"/>
    <w:rsid w:val="004C7EF0"/>
    <w:rsid w:val="004D008A"/>
    <w:rsid w:val="004D087C"/>
    <w:rsid w:val="004D33E0"/>
    <w:rsid w:val="004D5EF2"/>
    <w:rsid w:val="004D680C"/>
    <w:rsid w:val="004D6F46"/>
    <w:rsid w:val="004E04A3"/>
    <w:rsid w:val="004E2361"/>
    <w:rsid w:val="004E4E32"/>
    <w:rsid w:val="004E58F0"/>
    <w:rsid w:val="004E5ADA"/>
    <w:rsid w:val="004E5F62"/>
    <w:rsid w:val="004F231F"/>
    <w:rsid w:val="004F233B"/>
    <w:rsid w:val="004F32E1"/>
    <w:rsid w:val="004F39AE"/>
    <w:rsid w:val="004F419E"/>
    <w:rsid w:val="004F5508"/>
    <w:rsid w:val="004F5D2E"/>
    <w:rsid w:val="00503532"/>
    <w:rsid w:val="00504FDC"/>
    <w:rsid w:val="00507C53"/>
    <w:rsid w:val="00510CBA"/>
    <w:rsid w:val="00511908"/>
    <w:rsid w:val="005141CB"/>
    <w:rsid w:val="00517536"/>
    <w:rsid w:val="0052049A"/>
    <w:rsid w:val="0052324A"/>
    <w:rsid w:val="00527673"/>
    <w:rsid w:val="00527D1E"/>
    <w:rsid w:val="0053207D"/>
    <w:rsid w:val="0053316D"/>
    <w:rsid w:val="00535C31"/>
    <w:rsid w:val="00542DBE"/>
    <w:rsid w:val="005449D9"/>
    <w:rsid w:val="00544C1D"/>
    <w:rsid w:val="0055203B"/>
    <w:rsid w:val="00553C1F"/>
    <w:rsid w:val="00556B51"/>
    <w:rsid w:val="005572A4"/>
    <w:rsid w:val="00557D6D"/>
    <w:rsid w:val="0056107D"/>
    <w:rsid w:val="005635DD"/>
    <w:rsid w:val="005650CA"/>
    <w:rsid w:val="00566021"/>
    <w:rsid w:val="005667BA"/>
    <w:rsid w:val="00567349"/>
    <w:rsid w:val="005745C9"/>
    <w:rsid w:val="005749D6"/>
    <w:rsid w:val="005763A0"/>
    <w:rsid w:val="0057686F"/>
    <w:rsid w:val="00583D24"/>
    <w:rsid w:val="00586838"/>
    <w:rsid w:val="00590720"/>
    <w:rsid w:val="00590FD4"/>
    <w:rsid w:val="00591EE5"/>
    <w:rsid w:val="005920A5"/>
    <w:rsid w:val="00593920"/>
    <w:rsid w:val="00594C56"/>
    <w:rsid w:val="00597461"/>
    <w:rsid w:val="00597E2C"/>
    <w:rsid w:val="005A22D4"/>
    <w:rsid w:val="005A2BD9"/>
    <w:rsid w:val="005A324C"/>
    <w:rsid w:val="005A3599"/>
    <w:rsid w:val="005A48F3"/>
    <w:rsid w:val="005A4960"/>
    <w:rsid w:val="005B2D8E"/>
    <w:rsid w:val="005C0EEA"/>
    <w:rsid w:val="005C1CE5"/>
    <w:rsid w:val="005C3028"/>
    <w:rsid w:val="005C347B"/>
    <w:rsid w:val="005C398E"/>
    <w:rsid w:val="005C3E95"/>
    <w:rsid w:val="005D0E0C"/>
    <w:rsid w:val="005D3EB7"/>
    <w:rsid w:val="005D4037"/>
    <w:rsid w:val="005D472F"/>
    <w:rsid w:val="005D4C89"/>
    <w:rsid w:val="005E1241"/>
    <w:rsid w:val="005E18A4"/>
    <w:rsid w:val="005E1FA3"/>
    <w:rsid w:val="005E63CF"/>
    <w:rsid w:val="005E75FA"/>
    <w:rsid w:val="005E779C"/>
    <w:rsid w:val="005F0F28"/>
    <w:rsid w:val="005F33B0"/>
    <w:rsid w:val="005F4778"/>
    <w:rsid w:val="005F47C6"/>
    <w:rsid w:val="005F49BE"/>
    <w:rsid w:val="005F4BC7"/>
    <w:rsid w:val="005F4EAF"/>
    <w:rsid w:val="006032A9"/>
    <w:rsid w:val="00607DF9"/>
    <w:rsid w:val="00607E8A"/>
    <w:rsid w:val="006101A5"/>
    <w:rsid w:val="006107E1"/>
    <w:rsid w:val="0061150E"/>
    <w:rsid w:val="00611999"/>
    <w:rsid w:val="00614CD1"/>
    <w:rsid w:val="006171B1"/>
    <w:rsid w:val="00622DF2"/>
    <w:rsid w:val="0062344A"/>
    <w:rsid w:val="0062498D"/>
    <w:rsid w:val="00624DF1"/>
    <w:rsid w:val="006265B4"/>
    <w:rsid w:val="0062702A"/>
    <w:rsid w:val="006305FD"/>
    <w:rsid w:val="00631B31"/>
    <w:rsid w:val="006342CC"/>
    <w:rsid w:val="00650954"/>
    <w:rsid w:val="006509F2"/>
    <w:rsid w:val="0065529E"/>
    <w:rsid w:val="00655A55"/>
    <w:rsid w:val="0065746F"/>
    <w:rsid w:val="0066146C"/>
    <w:rsid w:val="00667776"/>
    <w:rsid w:val="00671E77"/>
    <w:rsid w:val="00671F3A"/>
    <w:rsid w:val="00677A0F"/>
    <w:rsid w:val="00680630"/>
    <w:rsid w:val="006827F1"/>
    <w:rsid w:val="0068408D"/>
    <w:rsid w:val="00686388"/>
    <w:rsid w:val="00687201"/>
    <w:rsid w:val="00687A7F"/>
    <w:rsid w:val="0069073E"/>
    <w:rsid w:val="00690EEF"/>
    <w:rsid w:val="006930BA"/>
    <w:rsid w:val="00695015"/>
    <w:rsid w:val="00695C18"/>
    <w:rsid w:val="0069608B"/>
    <w:rsid w:val="0069629C"/>
    <w:rsid w:val="00696FD6"/>
    <w:rsid w:val="006A25EA"/>
    <w:rsid w:val="006A3A9F"/>
    <w:rsid w:val="006A57C4"/>
    <w:rsid w:val="006B1DFC"/>
    <w:rsid w:val="006B36D2"/>
    <w:rsid w:val="006B3A09"/>
    <w:rsid w:val="006B3D97"/>
    <w:rsid w:val="006C254F"/>
    <w:rsid w:val="006C35B0"/>
    <w:rsid w:val="006C7674"/>
    <w:rsid w:val="006D250A"/>
    <w:rsid w:val="006D41FF"/>
    <w:rsid w:val="006D5AE4"/>
    <w:rsid w:val="006D5DB7"/>
    <w:rsid w:val="006D7446"/>
    <w:rsid w:val="006E1EF1"/>
    <w:rsid w:val="006E2D9A"/>
    <w:rsid w:val="006E3941"/>
    <w:rsid w:val="006E4F1E"/>
    <w:rsid w:val="006E5208"/>
    <w:rsid w:val="006E5D10"/>
    <w:rsid w:val="006F1744"/>
    <w:rsid w:val="006F4A6D"/>
    <w:rsid w:val="006F648F"/>
    <w:rsid w:val="006F7287"/>
    <w:rsid w:val="007019E9"/>
    <w:rsid w:val="00703B6F"/>
    <w:rsid w:val="00703EBE"/>
    <w:rsid w:val="00703F48"/>
    <w:rsid w:val="00704ADD"/>
    <w:rsid w:val="00705287"/>
    <w:rsid w:val="00705311"/>
    <w:rsid w:val="00706384"/>
    <w:rsid w:val="0070749A"/>
    <w:rsid w:val="00707A62"/>
    <w:rsid w:val="007100B3"/>
    <w:rsid w:val="00711548"/>
    <w:rsid w:val="0071286E"/>
    <w:rsid w:val="007129C5"/>
    <w:rsid w:val="00714177"/>
    <w:rsid w:val="007146A7"/>
    <w:rsid w:val="00715005"/>
    <w:rsid w:val="00715037"/>
    <w:rsid w:val="007164C3"/>
    <w:rsid w:val="00717B1E"/>
    <w:rsid w:val="007202AD"/>
    <w:rsid w:val="00722E11"/>
    <w:rsid w:val="00723025"/>
    <w:rsid w:val="00723549"/>
    <w:rsid w:val="007249B6"/>
    <w:rsid w:val="00725B8B"/>
    <w:rsid w:val="007260A8"/>
    <w:rsid w:val="00726935"/>
    <w:rsid w:val="00732A51"/>
    <w:rsid w:val="00735438"/>
    <w:rsid w:val="0074139D"/>
    <w:rsid w:val="007428EE"/>
    <w:rsid w:val="007436BC"/>
    <w:rsid w:val="00745991"/>
    <w:rsid w:val="00746516"/>
    <w:rsid w:val="0074680D"/>
    <w:rsid w:val="007472CF"/>
    <w:rsid w:val="00747B6B"/>
    <w:rsid w:val="00752FF1"/>
    <w:rsid w:val="00756363"/>
    <w:rsid w:val="00756A46"/>
    <w:rsid w:val="007575B1"/>
    <w:rsid w:val="00762517"/>
    <w:rsid w:val="00763A45"/>
    <w:rsid w:val="00764DCF"/>
    <w:rsid w:val="00773E00"/>
    <w:rsid w:val="00775295"/>
    <w:rsid w:val="007754A6"/>
    <w:rsid w:val="007803DC"/>
    <w:rsid w:val="00783736"/>
    <w:rsid w:val="00784527"/>
    <w:rsid w:val="00784E10"/>
    <w:rsid w:val="007867D3"/>
    <w:rsid w:val="007878E0"/>
    <w:rsid w:val="007915D7"/>
    <w:rsid w:val="007920BE"/>
    <w:rsid w:val="0079241F"/>
    <w:rsid w:val="007953B8"/>
    <w:rsid w:val="0079638E"/>
    <w:rsid w:val="007964DE"/>
    <w:rsid w:val="00796761"/>
    <w:rsid w:val="00796F6B"/>
    <w:rsid w:val="007A1018"/>
    <w:rsid w:val="007A1AE5"/>
    <w:rsid w:val="007A3922"/>
    <w:rsid w:val="007A3966"/>
    <w:rsid w:val="007A4012"/>
    <w:rsid w:val="007A42FD"/>
    <w:rsid w:val="007A5D1A"/>
    <w:rsid w:val="007B3B38"/>
    <w:rsid w:val="007C1F89"/>
    <w:rsid w:val="007C46D1"/>
    <w:rsid w:val="007C66EB"/>
    <w:rsid w:val="007C748A"/>
    <w:rsid w:val="007D1AB7"/>
    <w:rsid w:val="007D1CB3"/>
    <w:rsid w:val="007D2613"/>
    <w:rsid w:val="007D6C4B"/>
    <w:rsid w:val="007D6C51"/>
    <w:rsid w:val="007E060D"/>
    <w:rsid w:val="007E06A4"/>
    <w:rsid w:val="007E2628"/>
    <w:rsid w:val="007E33C2"/>
    <w:rsid w:val="007E4E7A"/>
    <w:rsid w:val="007E6375"/>
    <w:rsid w:val="007E7B05"/>
    <w:rsid w:val="007F094B"/>
    <w:rsid w:val="007F40E7"/>
    <w:rsid w:val="007F525F"/>
    <w:rsid w:val="007F53FC"/>
    <w:rsid w:val="007F54DC"/>
    <w:rsid w:val="007F6891"/>
    <w:rsid w:val="008011E5"/>
    <w:rsid w:val="00803327"/>
    <w:rsid w:val="008035AD"/>
    <w:rsid w:val="00806654"/>
    <w:rsid w:val="00806A61"/>
    <w:rsid w:val="008075C0"/>
    <w:rsid w:val="008109FC"/>
    <w:rsid w:val="00812A51"/>
    <w:rsid w:val="00813318"/>
    <w:rsid w:val="00813B28"/>
    <w:rsid w:val="0081491A"/>
    <w:rsid w:val="008152C1"/>
    <w:rsid w:val="00820B5C"/>
    <w:rsid w:val="00820E6C"/>
    <w:rsid w:val="00820FC4"/>
    <w:rsid w:val="00821275"/>
    <w:rsid w:val="00822558"/>
    <w:rsid w:val="00825010"/>
    <w:rsid w:val="0082507F"/>
    <w:rsid w:val="00825920"/>
    <w:rsid w:val="00825DC6"/>
    <w:rsid w:val="00826467"/>
    <w:rsid w:val="00832036"/>
    <w:rsid w:val="00832DB0"/>
    <w:rsid w:val="00833AF3"/>
    <w:rsid w:val="0084004C"/>
    <w:rsid w:val="00841F69"/>
    <w:rsid w:val="008425F4"/>
    <w:rsid w:val="00843647"/>
    <w:rsid w:val="00843CC8"/>
    <w:rsid w:val="0084456C"/>
    <w:rsid w:val="0084723B"/>
    <w:rsid w:val="00847FB9"/>
    <w:rsid w:val="008500C2"/>
    <w:rsid w:val="00851A56"/>
    <w:rsid w:val="0085257B"/>
    <w:rsid w:val="00853475"/>
    <w:rsid w:val="008536F8"/>
    <w:rsid w:val="00853D08"/>
    <w:rsid w:val="008564F9"/>
    <w:rsid w:val="00863AA3"/>
    <w:rsid w:val="00864EAE"/>
    <w:rsid w:val="0087180A"/>
    <w:rsid w:val="00872AA2"/>
    <w:rsid w:val="00876365"/>
    <w:rsid w:val="008772A0"/>
    <w:rsid w:val="008806FB"/>
    <w:rsid w:val="00880887"/>
    <w:rsid w:val="00880C1F"/>
    <w:rsid w:val="0088674E"/>
    <w:rsid w:val="00887620"/>
    <w:rsid w:val="008956C8"/>
    <w:rsid w:val="00895B07"/>
    <w:rsid w:val="0089620D"/>
    <w:rsid w:val="008A4CF6"/>
    <w:rsid w:val="008B3F6E"/>
    <w:rsid w:val="008B66DA"/>
    <w:rsid w:val="008B7071"/>
    <w:rsid w:val="008C1495"/>
    <w:rsid w:val="008C15F8"/>
    <w:rsid w:val="008C47D4"/>
    <w:rsid w:val="008C56F9"/>
    <w:rsid w:val="008C62D9"/>
    <w:rsid w:val="008D3085"/>
    <w:rsid w:val="008D3D8C"/>
    <w:rsid w:val="008D7F37"/>
    <w:rsid w:val="008E188E"/>
    <w:rsid w:val="008E2610"/>
    <w:rsid w:val="008E3B5D"/>
    <w:rsid w:val="008E6C05"/>
    <w:rsid w:val="008E775E"/>
    <w:rsid w:val="008E7FC2"/>
    <w:rsid w:val="008F3A0B"/>
    <w:rsid w:val="008F3B06"/>
    <w:rsid w:val="008F4157"/>
    <w:rsid w:val="008F4E82"/>
    <w:rsid w:val="008F628E"/>
    <w:rsid w:val="008F7013"/>
    <w:rsid w:val="008F795E"/>
    <w:rsid w:val="00902C0D"/>
    <w:rsid w:val="00903C03"/>
    <w:rsid w:val="0090796E"/>
    <w:rsid w:val="00910CF6"/>
    <w:rsid w:val="009120D5"/>
    <w:rsid w:val="00912B1B"/>
    <w:rsid w:val="00912B36"/>
    <w:rsid w:val="00913F45"/>
    <w:rsid w:val="00916BD0"/>
    <w:rsid w:val="0091778E"/>
    <w:rsid w:val="0092173D"/>
    <w:rsid w:val="00922F16"/>
    <w:rsid w:val="00923BDE"/>
    <w:rsid w:val="00923C79"/>
    <w:rsid w:val="009245D2"/>
    <w:rsid w:val="00924B71"/>
    <w:rsid w:val="0092604D"/>
    <w:rsid w:val="00926DB0"/>
    <w:rsid w:val="0093120E"/>
    <w:rsid w:val="00931E5C"/>
    <w:rsid w:val="00933CD9"/>
    <w:rsid w:val="00937D1D"/>
    <w:rsid w:val="00940025"/>
    <w:rsid w:val="009413C5"/>
    <w:rsid w:val="00944A4D"/>
    <w:rsid w:val="00952EC9"/>
    <w:rsid w:val="00952F35"/>
    <w:rsid w:val="0095325B"/>
    <w:rsid w:val="009552F0"/>
    <w:rsid w:val="00956AF4"/>
    <w:rsid w:val="00956E4A"/>
    <w:rsid w:val="00957A49"/>
    <w:rsid w:val="00963FF7"/>
    <w:rsid w:val="00965A08"/>
    <w:rsid w:val="00970A88"/>
    <w:rsid w:val="00972FD4"/>
    <w:rsid w:val="00973216"/>
    <w:rsid w:val="00980E3F"/>
    <w:rsid w:val="00982134"/>
    <w:rsid w:val="00985246"/>
    <w:rsid w:val="009870E7"/>
    <w:rsid w:val="0099049E"/>
    <w:rsid w:val="009942EC"/>
    <w:rsid w:val="0099486E"/>
    <w:rsid w:val="00994907"/>
    <w:rsid w:val="00996F86"/>
    <w:rsid w:val="009A1352"/>
    <w:rsid w:val="009A4DB8"/>
    <w:rsid w:val="009A5235"/>
    <w:rsid w:val="009A6932"/>
    <w:rsid w:val="009B17E5"/>
    <w:rsid w:val="009B2710"/>
    <w:rsid w:val="009B47C2"/>
    <w:rsid w:val="009C2DA4"/>
    <w:rsid w:val="009C5D27"/>
    <w:rsid w:val="009C7DF5"/>
    <w:rsid w:val="009D3C28"/>
    <w:rsid w:val="009D492A"/>
    <w:rsid w:val="009D798C"/>
    <w:rsid w:val="009D7CD7"/>
    <w:rsid w:val="009E19DA"/>
    <w:rsid w:val="009E2788"/>
    <w:rsid w:val="009E29F0"/>
    <w:rsid w:val="009E3C6A"/>
    <w:rsid w:val="009E78C0"/>
    <w:rsid w:val="009F129C"/>
    <w:rsid w:val="009F13C1"/>
    <w:rsid w:val="009F4157"/>
    <w:rsid w:val="009F4A70"/>
    <w:rsid w:val="009F4E43"/>
    <w:rsid w:val="009F6A84"/>
    <w:rsid w:val="009F6E7D"/>
    <w:rsid w:val="00A00C2B"/>
    <w:rsid w:val="00A00FFD"/>
    <w:rsid w:val="00A03CAA"/>
    <w:rsid w:val="00A03D6C"/>
    <w:rsid w:val="00A053EC"/>
    <w:rsid w:val="00A05533"/>
    <w:rsid w:val="00A06AFA"/>
    <w:rsid w:val="00A0709C"/>
    <w:rsid w:val="00A10899"/>
    <w:rsid w:val="00A11DA1"/>
    <w:rsid w:val="00A11EE6"/>
    <w:rsid w:val="00A166FE"/>
    <w:rsid w:val="00A23C32"/>
    <w:rsid w:val="00A24E72"/>
    <w:rsid w:val="00A25942"/>
    <w:rsid w:val="00A32B03"/>
    <w:rsid w:val="00A33B28"/>
    <w:rsid w:val="00A343F0"/>
    <w:rsid w:val="00A34787"/>
    <w:rsid w:val="00A35EE8"/>
    <w:rsid w:val="00A3629D"/>
    <w:rsid w:val="00A40252"/>
    <w:rsid w:val="00A4065C"/>
    <w:rsid w:val="00A4374D"/>
    <w:rsid w:val="00A447E0"/>
    <w:rsid w:val="00A466AD"/>
    <w:rsid w:val="00A4710C"/>
    <w:rsid w:val="00A47582"/>
    <w:rsid w:val="00A47C24"/>
    <w:rsid w:val="00A534BE"/>
    <w:rsid w:val="00A56528"/>
    <w:rsid w:val="00A61670"/>
    <w:rsid w:val="00A62399"/>
    <w:rsid w:val="00A64518"/>
    <w:rsid w:val="00A648EF"/>
    <w:rsid w:val="00A65185"/>
    <w:rsid w:val="00A65601"/>
    <w:rsid w:val="00A6715F"/>
    <w:rsid w:val="00A70CF1"/>
    <w:rsid w:val="00A72D4D"/>
    <w:rsid w:val="00A735B5"/>
    <w:rsid w:val="00A75875"/>
    <w:rsid w:val="00A75D75"/>
    <w:rsid w:val="00A76F0E"/>
    <w:rsid w:val="00A77F65"/>
    <w:rsid w:val="00A80DBE"/>
    <w:rsid w:val="00A81902"/>
    <w:rsid w:val="00A81935"/>
    <w:rsid w:val="00A83BA9"/>
    <w:rsid w:val="00A86DFC"/>
    <w:rsid w:val="00A913FE"/>
    <w:rsid w:val="00A92F4B"/>
    <w:rsid w:val="00A932A7"/>
    <w:rsid w:val="00A937D8"/>
    <w:rsid w:val="00A93842"/>
    <w:rsid w:val="00A95DAC"/>
    <w:rsid w:val="00A964E6"/>
    <w:rsid w:val="00A973D8"/>
    <w:rsid w:val="00A97473"/>
    <w:rsid w:val="00A97791"/>
    <w:rsid w:val="00A97F71"/>
    <w:rsid w:val="00AA1BB7"/>
    <w:rsid w:val="00AA45DB"/>
    <w:rsid w:val="00AA595D"/>
    <w:rsid w:val="00AA64EF"/>
    <w:rsid w:val="00AA79A4"/>
    <w:rsid w:val="00AB58D5"/>
    <w:rsid w:val="00AB5D85"/>
    <w:rsid w:val="00AB6C8B"/>
    <w:rsid w:val="00AB7B5D"/>
    <w:rsid w:val="00AC007F"/>
    <w:rsid w:val="00AC2450"/>
    <w:rsid w:val="00AC341B"/>
    <w:rsid w:val="00AC4345"/>
    <w:rsid w:val="00AC4E0B"/>
    <w:rsid w:val="00AD0179"/>
    <w:rsid w:val="00AD04EF"/>
    <w:rsid w:val="00AD20C4"/>
    <w:rsid w:val="00AE0A31"/>
    <w:rsid w:val="00AE1E46"/>
    <w:rsid w:val="00AE31C2"/>
    <w:rsid w:val="00AE388B"/>
    <w:rsid w:val="00AE3F50"/>
    <w:rsid w:val="00AE474F"/>
    <w:rsid w:val="00AE53F5"/>
    <w:rsid w:val="00AE5675"/>
    <w:rsid w:val="00AE5ED2"/>
    <w:rsid w:val="00AF017F"/>
    <w:rsid w:val="00AF4B58"/>
    <w:rsid w:val="00AF4C92"/>
    <w:rsid w:val="00AF62CD"/>
    <w:rsid w:val="00B012EA"/>
    <w:rsid w:val="00B016B9"/>
    <w:rsid w:val="00B05C65"/>
    <w:rsid w:val="00B07462"/>
    <w:rsid w:val="00B10B9F"/>
    <w:rsid w:val="00B10E0E"/>
    <w:rsid w:val="00B12266"/>
    <w:rsid w:val="00B131E7"/>
    <w:rsid w:val="00B1424E"/>
    <w:rsid w:val="00B158F7"/>
    <w:rsid w:val="00B1726C"/>
    <w:rsid w:val="00B17BEC"/>
    <w:rsid w:val="00B22C19"/>
    <w:rsid w:val="00B25EF8"/>
    <w:rsid w:val="00B308B7"/>
    <w:rsid w:val="00B3136B"/>
    <w:rsid w:val="00B319DD"/>
    <w:rsid w:val="00B32BE3"/>
    <w:rsid w:val="00B3738A"/>
    <w:rsid w:val="00B4032C"/>
    <w:rsid w:val="00B414D5"/>
    <w:rsid w:val="00B41C22"/>
    <w:rsid w:val="00B41DCA"/>
    <w:rsid w:val="00B444E6"/>
    <w:rsid w:val="00B4508E"/>
    <w:rsid w:val="00B45D8B"/>
    <w:rsid w:val="00B50479"/>
    <w:rsid w:val="00B51F08"/>
    <w:rsid w:val="00B53131"/>
    <w:rsid w:val="00B543B0"/>
    <w:rsid w:val="00B56A15"/>
    <w:rsid w:val="00B578DE"/>
    <w:rsid w:val="00B618D8"/>
    <w:rsid w:val="00B64B77"/>
    <w:rsid w:val="00B659FF"/>
    <w:rsid w:val="00B65B8E"/>
    <w:rsid w:val="00B65E79"/>
    <w:rsid w:val="00B66FFB"/>
    <w:rsid w:val="00B67062"/>
    <w:rsid w:val="00B721A9"/>
    <w:rsid w:val="00B73A2E"/>
    <w:rsid w:val="00B7431F"/>
    <w:rsid w:val="00B7559C"/>
    <w:rsid w:val="00B800B5"/>
    <w:rsid w:val="00B8216D"/>
    <w:rsid w:val="00B826F1"/>
    <w:rsid w:val="00B827E7"/>
    <w:rsid w:val="00B84B55"/>
    <w:rsid w:val="00B85DDB"/>
    <w:rsid w:val="00B937D0"/>
    <w:rsid w:val="00B93C88"/>
    <w:rsid w:val="00B958BD"/>
    <w:rsid w:val="00B96C53"/>
    <w:rsid w:val="00B97391"/>
    <w:rsid w:val="00B974B6"/>
    <w:rsid w:val="00BA1206"/>
    <w:rsid w:val="00BA4BCF"/>
    <w:rsid w:val="00BA52CF"/>
    <w:rsid w:val="00BA76A2"/>
    <w:rsid w:val="00BB0210"/>
    <w:rsid w:val="00BB04A5"/>
    <w:rsid w:val="00BB4417"/>
    <w:rsid w:val="00BB492E"/>
    <w:rsid w:val="00BB570F"/>
    <w:rsid w:val="00BB795C"/>
    <w:rsid w:val="00BC0382"/>
    <w:rsid w:val="00BC0762"/>
    <w:rsid w:val="00BC123E"/>
    <w:rsid w:val="00BC33E4"/>
    <w:rsid w:val="00BC4316"/>
    <w:rsid w:val="00BC439D"/>
    <w:rsid w:val="00BC5FE5"/>
    <w:rsid w:val="00BC6039"/>
    <w:rsid w:val="00BC74AC"/>
    <w:rsid w:val="00BD223E"/>
    <w:rsid w:val="00BD5437"/>
    <w:rsid w:val="00BE191D"/>
    <w:rsid w:val="00BE3D04"/>
    <w:rsid w:val="00BE4048"/>
    <w:rsid w:val="00BE4517"/>
    <w:rsid w:val="00BE4C84"/>
    <w:rsid w:val="00BE523F"/>
    <w:rsid w:val="00BF1482"/>
    <w:rsid w:val="00BF1A2A"/>
    <w:rsid w:val="00BF229F"/>
    <w:rsid w:val="00BF3EDE"/>
    <w:rsid w:val="00BF7282"/>
    <w:rsid w:val="00BF79DD"/>
    <w:rsid w:val="00C0051D"/>
    <w:rsid w:val="00C01852"/>
    <w:rsid w:val="00C03082"/>
    <w:rsid w:val="00C04073"/>
    <w:rsid w:val="00C04D08"/>
    <w:rsid w:val="00C051C4"/>
    <w:rsid w:val="00C055FE"/>
    <w:rsid w:val="00C11174"/>
    <w:rsid w:val="00C1285F"/>
    <w:rsid w:val="00C1321B"/>
    <w:rsid w:val="00C13E6E"/>
    <w:rsid w:val="00C1537E"/>
    <w:rsid w:val="00C21450"/>
    <w:rsid w:val="00C2575D"/>
    <w:rsid w:val="00C262BA"/>
    <w:rsid w:val="00C26F69"/>
    <w:rsid w:val="00C27040"/>
    <w:rsid w:val="00C30406"/>
    <w:rsid w:val="00C309CB"/>
    <w:rsid w:val="00C331BF"/>
    <w:rsid w:val="00C371A2"/>
    <w:rsid w:val="00C37F5F"/>
    <w:rsid w:val="00C42AF0"/>
    <w:rsid w:val="00C42C43"/>
    <w:rsid w:val="00C46EA0"/>
    <w:rsid w:val="00C50168"/>
    <w:rsid w:val="00C52927"/>
    <w:rsid w:val="00C5552A"/>
    <w:rsid w:val="00C56A59"/>
    <w:rsid w:val="00C605C9"/>
    <w:rsid w:val="00C60716"/>
    <w:rsid w:val="00C708E9"/>
    <w:rsid w:val="00C73DDA"/>
    <w:rsid w:val="00C75075"/>
    <w:rsid w:val="00C8097A"/>
    <w:rsid w:val="00C80B9A"/>
    <w:rsid w:val="00C82860"/>
    <w:rsid w:val="00C83374"/>
    <w:rsid w:val="00C9010E"/>
    <w:rsid w:val="00C93B0C"/>
    <w:rsid w:val="00C940A0"/>
    <w:rsid w:val="00C95663"/>
    <w:rsid w:val="00C96DA3"/>
    <w:rsid w:val="00CA4FF6"/>
    <w:rsid w:val="00CB0913"/>
    <w:rsid w:val="00CB5302"/>
    <w:rsid w:val="00CC0D7F"/>
    <w:rsid w:val="00CD017A"/>
    <w:rsid w:val="00CD090E"/>
    <w:rsid w:val="00CD135F"/>
    <w:rsid w:val="00CD1950"/>
    <w:rsid w:val="00CD27BE"/>
    <w:rsid w:val="00CD34FF"/>
    <w:rsid w:val="00CD4B1A"/>
    <w:rsid w:val="00CD5822"/>
    <w:rsid w:val="00CD7235"/>
    <w:rsid w:val="00CD7846"/>
    <w:rsid w:val="00CE37D5"/>
    <w:rsid w:val="00CE5081"/>
    <w:rsid w:val="00CE58EA"/>
    <w:rsid w:val="00CE5CD3"/>
    <w:rsid w:val="00CE63B5"/>
    <w:rsid w:val="00CF7014"/>
    <w:rsid w:val="00D005E6"/>
    <w:rsid w:val="00D01F80"/>
    <w:rsid w:val="00D02C4D"/>
    <w:rsid w:val="00D0689C"/>
    <w:rsid w:val="00D0715D"/>
    <w:rsid w:val="00D07ED1"/>
    <w:rsid w:val="00D107AE"/>
    <w:rsid w:val="00D15991"/>
    <w:rsid w:val="00D16EF1"/>
    <w:rsid w:val="00D203A2"/>
    <w:rsid w:val="00D2090A"/>
    <w:rsid w:val="00D2401B"/>
    <w:rsid w:val="00D27080"/>
    <w:rsid w:val="00D27222"/>
    <w:rsid w:val="00D30123"/>
    <w:rsid w:val="00D30ADF"/>
    <w:rsid w:val="00D3150D"/>
    <w:rsid w:val="00D32B77"/>
    <w:rsid w:val="00D353D5"/>
    <w:rsid w:val="00D4295E"/>
    <w:rsid w:val="00D42F65"/>
    <w:rsid w:val="00D447F4"/>
    <w:rsid w:val="00D4733C"/>
    <w:rsid w:val="00D47A6E"/>
    <w:rsid w:val="00D47EC8"/>
    <w:rsid w:val="00D502B4"/>
    <w:rsid w:val="00D50422"/>
    <w:rsid w:val="00D508AA"/>
    <w:rsid w:val="00D52F58"/>
    <w:rsid w:val="00D61652"/>
    <w:rsid w:val="00D61D23"/>
    <w:rsid w:val="00D63959"/>
    <w:rsid w:val="00D63D53"/>
    <w:rsid w:val="00D64489"/>
    <w:rsid w:val="00D67992"/>
    <w:rsid w:val="00D67CC5"/>
    <w:rsid w:val="00D705D8"/>
    <w:rsid w:val="00D71639"/>
    <w:rsid w:val="00D74BC2"/>
    <w:rsid w:val="00D7552C"/>
    <w:rsid w:val="00D75D3E"/>
    <w:rsid w:val="00D77780"/>
    <w:rsid w:val="00D80655"/>
    <w:rsid w:val="00D80726"/>
    <w:rsid w:val="00D80FAF"/>
    <w:rsid w:val="00D832D4"/>
    <w:rsid w:val="00D84C56"/>
    <w:rsid w:val="00D87903"/>
    <w:rsid w:val="00D90F8D"/>
    <w:rsid w:val="00D94BBF"/>
    <w:rsid w:val="00D95048"/>
    <w:rsid w:val="00D95B3C"/>
    <w:rsid w:val="00D9635D"/>
    <w:rsid w:val="00DA122A"/>
    <w:rsid w:val="00DA34BC"/>
    <w:rsid w:val="00DA3EDE"/>
    <w:rsid w:val="00DA5486"/>
    <w:rsid w:val="00DA7119"/>
    <w:rsid w:val="00DA7A7E"/>
    <w:rsid w:val="00DA7B66"/>
    <w:rsid w:val="00DB1F40"/>
    <w:rsid w:val="00DB4399"/>
    <w:rsid w:val="00DB4F09"/>
    <w:rsid w:val="00DB7FFE"/>
    <w:rsid w:val="00DC76E0"/>
    <w:rsid w:val="00DD0F62"/>
    <w:rsid w:val="00DD1B5D"/>
    <w:rsid w:val="00DD24B6"/>
    <w:rsid w:val="00DD33E1"/>
    <w:rsid w:val="00DD39B1"/>
    <w:rsid w:val="00DD57D6"/>
    <w:rsid w:val="00DD6433"/>
    <w:rsid w:val="00DD6532"/>
    <w:rsid w:val="00DE1D36"/>
    <w:rsid w:val="00DE3438"/>
    <w:rsid w:val="00DE42BA"/>
    <w:rsid w:val="00DE67F8"/>
    <w:rsid w:val="00DF0EF3"/>
    <w:rsid w:val="00DF0FA6"/>
    <w:rsid w:val="00DF2105"/>
    <w:rsid w:val="00DF4951"/>
    <w:rsid w:val="00DF6230"/>
    <w:rsid w:val="00DF7E7B"/>
    <w:rsid w:val="00DF7EE8"/>
    <w:rsid w:val="00E02123"/>
    <w:rsid w:val="00E02A0A"/>
    <w:rsid w:val="00E03211"/>
    <w:rsid w:val="00E04E77"/>
    <w:rsid w:val="00E10F7B"/>
    <w:rsid w:val="00E15F05"/>
    <w:rsid w:val="00E16DE4"/>
    <w:rsid w:val="00E200EE"/>
    <w:rsid w:val="00E21634"/>
    <w:rsid w:val="00E22971"/>
    <w:rsid w:val="00E24A55"/>
    <w:rsid w:val="00E24CB6"/>
    <w:rsid w:val="00E25BE9"/>
    <w:rsid w:val="00E2787E"/>
    <w:rsid w:val="00E279EF"/>
    <w:rsid w:val="00E32AB9"/>
    <w:rsid w:val="00E34300"/>
    <w:rsid w:val="00E350DA"/>
    <w:rsid w:val="00E35C13"/>
    <w:rsid w:val="00E37959"/>
    <w:rsid w:val="00E417F5"/>
    <w:rsid w:val="00E41BAE"/>
    <w:rsid w:val="00E4319C"/>
    <w:rsid w:val="00E46480"/>
    <w:rsid w:val="00E46AA2"/>
    <w:rsid w:val="00E47507"/>
    <w:rsid w:val="00E478E0"/>
    <w:rsid w:val="00E5111B"/>
    <w:rsid w:val="00E51909"/>
    <w:rsid w:val="00E563FF"/>
    <w:rsid w:val="00E56813"/>
    <w:rsid w:val="00E63721"/>
    <w:rsid w:val="00E64B5C"/>
    <w:rsid w:val="00E67870"/>
    <w:rsid w:val="00E73288"/>
    <w:rsid w:val="00E74BAB"/>
    <w:rsid w:val="00E76AF0"/>
    <w:rsid w:val="00E86E29"/>
    <w:rsid w:val="00E86F75"/>
    <w:rsid w:val="00E91E54"/>
    <w:rsid w:val="00E9329C"/>
    <w:rsid w:val="00EA0F68"/>
    <w:rsid w:val="00EA3A82"/>
    <w:rsid w:val="00EA49B1"/>
    <w:rsid w:val="00EB5D77"/>
    <w:rsid w:val="00EB729E"/>
    <w:rsid w:val="00EB79EC"/>
    <w:rsid w:val="00EC0B43"/>
    <w:rsid w:val="00EC2530"/>
    <w:rsid w:val="00EC2540"/>
    <w:rsid w:val="00EC79A9"/>
    <w:rsid w:val="00ED448E"/>
    <w:rsid w:val="00ED77B9"/>
    <w:rsid w:val="00ED7A8C"/>
    <w:rsid w:val="00EE1DD9"/>
    <w:rsid w:val="00EE2E3D"/>
    <w:rsid w:val="00EE4E61"/>
    <w:rsid w:val="00EE542C"/>
    <w:rsid w:val="00EE7E98"/>
    <w:rsid w:val="00EF0760"/>
    <w:rsid w:val="00EF0D89"/>
    <w:rsid w:val="00EF16E3"/>
    <w:rsid w:val="00EF190E"/>
    <w:rsid w:val="00EF1CD5"/>
    <w:rsid w:val="00EF60FB"/>
    <w:rsid w:val="00EF638B"/>
    <w:rsid w:val="00EF6B74"/>
    <w:rsid w:val="00EF7587"/>
    <w:rsid w:val="00F02CF1"/>
    <w:rsid w:val="00F03281"/>
    <w:rsid w:val="00F0577B"/>
    <w:rsid w:val="00F06CC5"/>
    <w:rsid w:val="00F12191"/>
    <w:rsid w:val="00F136A5"/>
    <w:rsid w:val="00F14571"/>
    <w:rsid w:val="00F24D74"/>
    <w:rsid w:val="00F24E65"/>
    <w:rsid w:val="00F256FE"/>
    <w:rsid w:val="00F2593E"/>
    <w:rsid w:val="00F26B30"/>
    <w:rsid w:val="00F330A1"/>
    <w:rsid w:val="00F34C94"/>
    <w:rsid w:val="00F35B97"/>
    <w:rsid w:val="00F36F00"/>
    <w:rsid w:val="00F37DB2"/>
    <w:rsid w:val="00F425D7"/>
    <w:rsid w:val="00F42B4D"/>
    <w:rsid w:val="00F44BA5"/>
    <w:rsid w:val="00F47967"/>
    <w:rsid w:val="00F51497"/>
    <w:rsid w:val="00F52994"/>
    <w:rsid w:val="00F53A5F"/>
    <w:rsid w:val="00F53B54"/>
    <w:rsid w:val="00F5460D"/>
    <w:rsid w:val="00F5470D"/>
    <w:rsid w:val="00F601F7"/>
    <w:rsid w:val="00F62246"/>
    <w:rsid w:val="00F64E5F"/>
    <w:rsid w:val="00F65900"/>
    <w:rsid w:val="00F72BA9"/>
    <w:rsid w:val="00F73631"/>
    <w:rsid w:val="00F76D01"/>
    <w:rsid w:val="00F7787D"/>
    <w:rsid w:val="00F77C67"/>
    <w:rsid w:val="00F80622"/>
    <w:rsid w:val="00F827D6"/>
    <w:rsid w:val="00F82D02"/>
    <w:rsid w:val="00F836E9"/>
    <w:rsid w:val="00F868A9"/>
    <w:rsid w:val="00F8713D"/>
    <w:rsid w:val="00F87A33"/>
    <w:rsid w:val="00F929AE"/>
    <w:rsid w:val="00F93BD0"/>
    <w:rsid w:val="00FA13C4"/>
    <w:rsid w:val="00FA2052"/>
    <w:rsid w:val="00FA48B3"/>
    <w:rsid w:val="00FA5501"/>
    <w:rsid w:val="00FB0115"/>
    <w:rsid w:val="00FB4C33"/>
    <w:rsid w:val="00FB57A9"/>
    <w:rsid w:val="00FB6E3B"/>
    <w:rsid w:val="00FC0BCF"/>
    <w:rsid w:val="00FC515D"/>
    <w:rsid w:val="00FC6588"/>
    <w:rsid w:val="00FC7D57"/>
    <w:rsid w:val="00FD0949"/>
    <w:rsid w:val="00FD3253"/>
    <w:rsid w:val="00FD3498"/>
    <w:rsid w:val="00FD6428"/>
    <w:rsid w:val="00FD7642"/>
    <w:rsid w:val="00FE0F9A"/>
    <w:rsid w:val="00FE3ED4"/>
    <w:rsid w:val="00FE61AC"/>
    <w:rsid w:val="00FE70D6"/>
    <w:rsid w:val="00FF0D74"/>
    <w:rsid w:val="00FF1625"/>
    <w:rsid w:val="00FF1920"/>
    <w:rsid w:val="00FF3206"/>
    <w:rsid w:val="00FF5DDE"/>
    <w:rsid w:val="00FF71D5"/>
    <w:rsid w:val="00FF7A23"/>
    <w:rsid w:val="00FF7C22"/>
    <w:rsid w:val="02772327"/>
    <w:rsid w:val="029BC76A"/>
    <w:rsid w:val="02FEB0D9"/>
    <w:rsid w:val="030E0CFE"/>
    <w:rsid w:val="03843ED9"/>
    <w:rsid w:val="03C7CE5D"/>
    <w:rsid w:val="045667F5"/>
    <w:rsid w:val="04B75A3C"/>
    <w:rsid w:val="0504FD84"/>
    <w:rsid w:val="068704B7"/>
    <w:rsid w:val="06F27594"/>
    <w:rsid w:val="071864D1"/>
    <w:rsid w:val="074B2F6B"/>
    <w:rsid w:val="07591008"/>
    <w:rsid w:val="08D67EAF"/>
    <w:rsid w:val="08F86D52"/>
    <w:rsid w:val="0A59A12F"/>
    <w:rsid w:val="0A6159FF"/>
    <w:rsid w:val="0A9E9729"/>
    <w:rsid w:val="0B9F4DFB"/>
    <w:rsid w:val="0BAFD9BD"/>
    <w:rsid w:val="0C08DD9E"/>
    <w:rsid w:val="0C1D7E8B"/>
    <w:rsid w:val="0C2CCACE"/>
    <w:rsid w:val="0D310B56"/>
    <w:rsid w:val="0ECA1C86"/>
    <w:rsid w:val="0ED35D1F"/>
    <w:rsid w:val="1055BAE5"/>
    <w:rsid w:val="10A5EC85"/>
    <w:rsid w:val="114A21C0"/>
    <w:rsid w:val="11B09440"/>
    <w:rsid w:val="12205054"/>
    <w:rsid w:val="12576624"/>
    <w:rsid w:val="1281B073"/>
    <w:rsid w:val="12D8622C"/>
    <w:rsid w:val="12F124AE"/>
    <w:rsid w:val="13D2AD9C"/>
    <w:rsid w:val="14240E1B"/>
    <w:rsid w:val="142517A6"/>
    <w:rsid w:val="14689430"/>
    <w:rsid w:val="14F1059B"/>
    <w:rsid w:val="16BF15AB"/>
    <w:rsid w:val="18721FC6"/>
    <w:rsid w:val="18D2703A"/>
    <w:rsid w:val="1AB251DA"/>
    <w:rsid w:val="1B6085DA"/>
    <w:rsid w:val="1C5FA3AA"/>
    <w:rsid w:val="1CDD7D15"/>
    <w:rsid w:val="1ED84134"/>
    <w:rsid w:val="1F1CC813"/>
    <w:rsid w:val="1F7EAB58"/>
    <w:rsid w:val="1F8BF6BF"/>
    <w:rsid w:val="1FC334A5"/>
    <w:rsid w:val="202D103F"/>
    <w:rsid w:val="20693F89"/>
    <w:rsid w:val="20BA4F85"/>
    <w:rsid w:val="21F3F87A"/>
    <w:rsid w:val="21FA539F"/>
    <w:rsid w:val="22228D40"/>
    <w:rsid w:val="2249D6EC"/>
    <w:rsid w:val="22F019AB"/>
    <w:rsid w:val="23408299"/>
    <w:rsid w:val="2365EBAE"/>
    <w:rsid w:val="236D53B5"/>
    <w:rsid w:val="23A82EA2"/>
    <w:rsid w:val="242F9A55"/>
    <w:rsid w:val="24F54AF6"/>
    <w:rsid w:val="24FD2172"/>
    <w:rsid w:val="263A5110"/>
    <w:rsid w:val="26BE1076"/>
    <w:rsid w:val="270CFBFC"/>
    <w:rsid w:val="273EC9AE"/>
    <w:rsid w:val="28F25286"/>
    <w:rsid w:val="28FA7DC5"/>
    <w:rsid w:val="2930905A"/>
    <w:rsid w:val="2A030EBA"/>
    <w:rsid w:val="2A5D52D2"/>
    <w:rsid w:val="2AA7849D"/>
    <w:rsid w:val="2CBA7EBD"/>
    <w:rsid w:val="2D42B8DE"/>
    <w:rsid w:val="2F6C70CB"/>
    <w:rsid w:val="2FDAC8F1"/>
    <w:rsid w:val="2FDE7D62"/>
    <w:rsid w:val="3060BD1E"/>
    <w:rsid w:val="315CA4F7"/>
    <w:rsid w:val="32240F41"/>
    <w:rsid w:val="322DD42F"/>
    <w:rsid w:val="323AF856"/>
    <w:rsid w:val="32C439CD"/>
    <w:rsid w:val="32D56CCD"/>
    <w:rsid w:val="32D877E1"/>
    <w:rsid w:val="332DAD87"/>
    <w:rsid w:val="338266AC"/>
    <w:rsid w:val="3439AB9E"/>
    <w:rsid w:val="3482A57E"/>
    <w:rsid w:val="35ABDCA1"/>
    <w:rsid w:val="363B081F"/>
    <w:rsid w:val="36858A1A"/>
    <w:rsid w:val="36FC7217"/>
    <w:rsid w:val="37DFAFB9"/>
    <w:rsid w:val="39DA30F5"/>
    <w:rsid w:val="3B91357B"/>
    <w:rsid w:val="3E09D0DD"/>
    <w:rsid w:val="3F987336"/>
    <w:rsid w:val="3FAE565E"/>
    <w:rsid w:val="3FB0976B"/>
    <w:rsid w:val="40EF05AD"/>
    <w:rsid w:val="413D3933"/>
    <w:rsid w:val="416ED788"/>
    <w:rsid w:val="41ADAA58"/>
    <w:rsid w:val="434E6036"/>
    <w:rsid w:val="441E8DF7"/>
    <w:rsid w:val="45C2F60E"/>
    <w:rsid w:val="469684B4"/>
    <w:rsid w:val="469E31EC"/>
    <w:rsid w:val="46BAA589"/>
    <w:rsid w:val="46D0122C"/>
    <w:rsid w:val="4724188C"/>
    <w:rsid w:val="477DAE8D"/>
    <w:rsid w:val="47AAAA93"/>
    <w:rsid w:val="47E9C695"/>
    <w:rsid w:val="48D12474"/>
    <w:rsid w:val="49F0B814"/>
    <w:rsid w:val="4A678CE8"/>
    <w:rsid w:val="4C3D9881"/>
    <w:rsid w:val="4C4CB399"/>
    <w:rsid w:val="4C7053BB"/>
    <w:rsid w:val="4E6585C2"/>
    <w:rsid w:val="4E99B97F"/>
    <w:rsid w:val="4FB9FD34"/>
    <w:rsid w:val="4FF23840"/>
    <w:rsid w:val="505C2B9E"/>
    <w:rsid w:val="5084398B"/>
    <w:rsid w:val="51D204A9"/>
    <w:rsid w:val="53980FCF"/>
    <w:rsid w:val="5491DFE9"/>
    <w:rsid w:val="555ADCD8"/>
    <w:rsid w:val="558F9C05"/>
    <w:rsid w:val="575D4ACA"/>
    <w:rsid w:val="57812B47"/>
    <w:rsid w:val="57DA4DE0"/>
    <w:rsid w:val="58DD85FA"/>
    <w:rsid w:val="596F7F66"/>
    <w:rsid w:val="59910F72"/>
    <w:rsid w:val="59F38229"/>
    <w:rsid w:val="5AD06010"/>
    <w:rsid w:val="5AED4EE8"/>
    <w:rsid w:val="5B2DE408"/>
    <w:rsid w:val="5B8A7BB2"/>
    <w:rsid w:val="5CA06B64"/>
    <w:rsid w:val="5CE699C3"/>
    <w:rsid w:val="5D3173CA"/>
    <w:rsid w:val="5E15BEE3"/>
    <w:rsid w:val="5E3066DF"/>
    <w:rsid w:val="5E63CDC2"/>
    <w:rsid w:val="5F203BB2"/>
    <w:rsid w:val="5FBF70DB"/>
    <w:rsid w:val="601D46C1"/>
    <w:rsid w:val="60C45EDA"/>
    <w:rsid w:val="60F79D0F"/>
    <w:rsid w:val="6143BD30"/>
    <w:rsid w:val="623CB13E"/>
    <w:rsid w:val="62BC7B3C"/>
    <w:rsid w:val="634608CE"/>
    <w:rsid w:val="63CA3C92"/>
    <w:rsid w:val="63D42E3E"/>
    <w:rsid w:val="64C0C218"/>
    <w:rsid w:val="6534D310"/>
    <w:rsid w:val="6543D503"/>
    <w:rsid w:val="6548A04F"/>
    <w:rsid w:val="65582980"/>
    <w:rsid w:val="660BF2BA"/>
    <w:rsid w:val="668813A1"/>
    <w:rsid w:val="68521CA1"/>
    <w:rsid w:val="698E2317"/>
    <w:rsid w:val="6998D9F0"/>
    <w:rsid w:val="6A703D11"/>
    <w:rsid w:val="6B47E43D"/>
    <w:rsid w:val="6C46124B"/>
    <w:rsid w:val="6C77BF6B"/>
    <w:rsid w:val="6CFBA843"/>
    <w:rsid w:val="6D6B4819"/>
    <w:rsid w:val="6D85A720"/>
    <w:rsid w:val="6DC722B1"/>
    <w:rsid w:val="6E568458"/>
    <w:rsid w:val="6F842196"/>
    <w:rsid w:val="70AA1695"/>
    <w:rsid w:val="70BC3099"/>
    <w:rsid w:val="71F09BA7"/>
    <w:rsid w:val="71F2D84C"/>
    <w:rsid w:val="72276F99"/>
    <w:rsid w:val="729C6B7E"/>
    <w:rsid w:val="744D9604"/>
    <w:rsid w:val="74951BEA"/>
    <w:rsid w:val="751226D0"/>
    <w:rsid w:val="757028C9"/>
    <w:rsid w:val="7585D865"/>
    <w:rsid w:val="76954A5F"/>
    <w:rsid w:val="76AFE0CB"/>
    <w:rsid w:val="7757096D"/>
    <w:rsid w:val="77833EF7"/>
    <w:rsid w:val="7799BF1B"/>
    <w:rsid w:val="77A97D9C"/>
    <w:rsid w:val="79E42E01"/>
    <w:rsid w:val="79EE6C66"/>
    <w:rsid w:val="7A0FDF38"/>
    <w:rsid w:val="7A9C2C9B"/>
    <w:rsid w:val="7ADBCAD3"/>
    <w:rsid w:val="7C01D694"/>
    <w:rsid w:val="7C67ADA8"/>
    <w:rsid w:val="7CEF33F9"/>
    <w:rsid w:val="7D0B1D86"/>
    <w:rsid w:val="7D0BA4DB"/>
    <w:rsid w:val="7D6F3EDE"/>
    <w:rsid w:val="7E09EF33"/>
    <w:rsid w:val="7E5614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5D104FA4"/>
  <w15:chartTrackingRefBased/>
  <w15:docId w15:val="{9A118D76-A0A0-4BE5-BC38-6828988ACC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B05C65"/>
    <w:pPr>
      <w:suppressAutoHyphens/>
    </w:pPr>
    <w:rPr>
      <w:rFonts w:ascii="Times New Roman" w:eastAsia="Times New Roman" w:hAnsi="Times New Roman" w:cs="Calibri"/>
      <w:sz w:val="24"/>
      <w:lang w:val="et-EE" w:eastAsia="ar-SA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47151C"/>
    <w:pPr>
      <w:keepNext/>
      <w:spacing w:before="240" w:after="60"/>
      <w:outlineLvl w:val="0"/>
    </w:pPr>
    <w:rPr>
      <w:rFonts w:cs="Times New Roman"/>
      <w:b/>
      <w:bCs/>
      <w:kern w:val="32"/>
      <w:szCs w:val="32"/>
    </w:rPr>
  </w:style>
  <w:style w:type="paragraph" w:styleId="Pealkiri2">
    <w:name w:val="heading 2"/>
    <w:basedOn w:val="Normaallaad"/>
    <w:next w:val="Normaallaad"/>
    <w:link w:val="Pealkiri2Mrk"/>
    <w:uiPriority w:val="9"/>
    <w:unhideWhenUsed/>
    <w:qFormat/>
    <w:rsid w:val="00AE388B"/>
    <w:pPr>
      <w:keepNext/>
      <w:spacing w:before="240" w:after="60"/>
      <w:outlineLvl w:val="1"/>
    </w:pPr>
    <w:rPr>
      <w:rFonts w:ascii="Cambria" w:hAnsi="Cambria" w:cs="Times New Roman"/>
      <w:b/>
      <w:bCs/>
      <w:i/>
      <w:iCs/>
      <w:sz w:val="28"/>
      <w:szCs w:val="28"/>
    </w:rPr>
  </w:style>
  <w:style w:type="paragraph" w:styleId="Pealkiri6">
    <w:name w:val="heading 6"/>
    <w:basedOn w:val="Normaallaad"/>
    <w:next w:val="Normaallaad"/>
    <w:link w:val="Pealkiri6Mrk"/>
    <w:qFormat/>
    <w:rsid w:val="00D77780"/>
    <w:pPr>
      <w:keepNext/>
      <w:tabs>
        <w:tab w:val="num" w:pos="1152"/>
      </w:tabs>
      <w:ind w:left="1152" w:hanging="1152"/>
      <w:jc w:val="both"/>
      <w:outlineLvl w:val="5"/>
    </w:pPr>
    <w:rPr>
      <w:b/>
      <w:lang w:val="en-GB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6Mrk">
    <w:name w:val="Pealkiri 6 Märk"/>
    <w:link w:val="Pealkiri6"/>
    <w:rsid w:val="00D77780"/>
    <w:rPr>
      <w:rFonts w:ascii="Times New Roman" w:eastAsia="Times New Roman" w:hAnsi="Times New Roman" w:cs="Calibri"/>
      <w:b/>
      <w:sz w:val="24"/>
      <w:szCs w:val="20"/>
      <w:lang w:val="en-GB" w:eastAsia="ar-SA"/>
    </w:rPr>
  </w:style>
  <w:style w:type="character" w:styleId="Lehekljenumber">
    <w:name w:val="page number"/>
    <w:basedOn w:val="Liguvaikefont"/>
    <w:rsid w:val="00D77780"/>
  </w:style>
  <w:style w:type="paragraph" w:styleId="Kehatekst">
    <w:name w:val="Body Text"/>
    <w:basedOn w:val="Normaallaad"/>
    <w:link w:val="KehatekstMrk"/>
    <w:rsid w:val="00D77780"/>
    <w:pPr>
      <w:jc w:val="center"/>
    </w:pPr>
    <w:rPr>
      <w:b/>
      <w:sz w:val="28"/>
    </w:rPr>
  </w:style>
  <w:style w:type="character" w:customStyle="1" w:styleId="KehatekstMrk">
    <w:name w:val="Kehatekst Märk"/>
    <w:link w:val="Kehatekst"/>
    <w:rsid w:val="00D77780"/>
    <w:rPr>
      <w:rFonts w:ascii="Times New Roman" w:eastAsia="Times New Roman" w:hAnsi="Times New Roman" w:cs="Calibri"/>
      <w:b/>
      <w:sz w:val="28"/>
      <w:szCs w:val="20"/>
      <w:lang w:eastAsia="ar-SA"/>
    </w:rPr>
  </w:style>
  <w:style w:type="paragraph" w:styleId="Pis">
    <w:name w:val="header"/>
    <w:basedOn w:val="Normaallaad"/>
    <w:link w:val="PisMrk"/>
    <w:rsid w:val="00D77780"/>
    <w:pPr>
      <w:tabs>
        <w:tab w:val="center" w:pos="4153"/>
        <w:tab w:val="right" w:pos="8306"/>
      </w:tabs>
    </w:pPr>
    <w:rPr>
      <w:lang w:val="en-GB"/>
    </w:rPr>
  </w:style>
  <w:style w:type="character" w:customStyle="1" w:styleId="PisMrk">
    <w:name w:val="Päis Märk"/>
    <w:link w:val="Pis"/>
    <w:uiPriority w:val="99"/>
    <w:rsid w:val="00D77780"/>
    <w:rPr>
      <w:rFonts w:ascii="Times New Roman" w:eastAsia="Times New Roman" w:hAnsi="Times New Roman" w:cs="Calibri"/>
      <w:sz w:val="24"/>
      <w:szCs w:val="20"/>
      <w:lang w:val="en-GB" w:eastAsia="ar-SA"/>
    </w:rPr>
  </w:style>
  <w:style w:type="paragraph" w:styleId="Jalus">
    <w:name w:val="footer"/>
    <w:basedOn w:val="Normaallaad"/>
    <w:link w:val="JalusMrk"/>
    <w:uiPriority w:val="99"/>
    <w:rsid w:val="00D77780"/>
    <w:pPr>
      <w:tabs>
        <w:tab w:val="center" w:pos="4153"/>
        <w:tab w:val="right" w:pos="8306"/>
      </w:tabs>
    </w:pPr>
  </w:style>
  <w:style w:type="character" w:customStyle="1" w:styleId="JalusMrk">
    <w:name w:val="Jalus Märk"/>
    <w:link w:val="Jalus"/>
    <w:uiPriority w:val="99"/>
    <w:rsid w:val="00D77780"/>
    <w:rPr>
      <w:rFonts w:ascii="Times New Roman" w:eastAsia="Times New Roman" w:hAnsi="Times New Roman" w:cs="Calibri"/>
      <w:sz w:val="20"/>
      <w:szCs w:val="20"/>
      <w:lang w:eastAsia="ar-SA"/>
    </w:rPr>
  </w:style>
  <w:style w:type="paragraph" w:customStyle="1" w:styleId="Kommentaaritekst1">
    <w:name w:val="Kommentaari tekst1"/>
    <w:basedOn w:val="Normaallaad"/>
    <w:rsid w:val="00D77780"/>
  </w:style>
  <w:style w:type="paragraph" w:styleId="Loendilik">
    <w:name w:val="List Paragraph"/>
    <w:basedOn w:val="Normaallaad"/>
    <w:uiPriority w:val="34"/>
    <w:qFormat/>
    <w:rsid w:val="00D77780"/>
    <w:pPr>
      <w:suppressAutoHyphens w:val="0"/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B319DD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B319DD"/>
    <w:rPr>
      <w:rFonts w:ascii="Tahoma" w:eastAsia="Times New Roman" w:hAnsi="Tahoma" w:cs="Tahoma"/>
      <w:sz w:val="16"/>
      <w:szCs w:val="16"/>
      <w:lang w:eastAsia="ar-SA"/>
    </w:rPr>
  </w:style>
  <w:style w:type="character" w:styleId="Hperlink">
    <w:name w:val="Hyperlink"/>
    <w:uiPriority w:val="99"/>
    <w:unhideWhenUsed/>
    <w:rsid w:val="00A11EE6"/>
    <w:rPr>
      <w:color w:val="0000FF"/>
      <w:u w:val="single"/>
    </w:rPr>
  </w:style>
  <w:style w:type="character" w:styleId="Kommentaariviide">
    <w:name w:val="annotation reference"/>
    <w:uiPriority w:val="99"/>
    <w:semiHidden/>
    <w:unhideWhenUsed/>
    <w:rsid w:val="0016261A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16261A"/>
  </w:style>
  <w:style w:type="character" w:customStyle="1" w:styleId="KommentaaritekstMrk">
    <w:name w:val="Kommentaari tekst Märk"/>
    <w:link w:val="Kommentaaritekst"/>
    <w:uiPriority w:val="99"/>
    <w:rsid w:val="0016261A"/>
    <w:rPr>
      <w:rFonts w:ascii="Times New Roman" w:eastAsia="Times New Roman" w:hAnsi="Times New Roman" w:cs="Calibri"/>
      <w:lang w:eastAsia="ar-SA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16261A"/>
    <w:rPr>
      <w:b/>
      <w:bCs/>
    </w:rPr>
  </w:style>
  <w:style w:type="character" w:customStyle="1" w:styleId="KommentaariteemaMrk">
    <w:name w:val="Kommentaari teema Märk"/>
    <w:link w:val="Kommentaariteema"/>
    <w:uiPriority w:val="99"/>
    <w:semiHidden/>
    <w:rsid w:val="0016261A"/>
    <w:rPr>
      <w:rFonts w:ascii="Times New Roman" w:eastAsia="Times New Roman" w:hAnsi="Times New Roman" w:cs="Calibri"/>
      <w:b/>
      <w:bCs/>
      <w:lang w:eastAsia="ar-SA"/>
    </w:rPr>
  </w:style>
  <w:style w:type="character" w:customStyle="1" w:styleId="Pealkiri1Mrk">
    <w:name w:val="Pealkiri 1 Märk"/>
    <w:link w:val="Pealkiri1"/>
    <w:uiPriority w:val="9"/>
    <w:rsid w:val="0047151C"/>
    <w:rPr>
      <w:rFonts w:ascii="Times New Roman" w:eastAsia="Times New Roman" w:hAnsi="Times New Roman"/>
      <w:b/>
      <w:bCs/>
      <w:kern w:val="32"/>
      <w:sz w:val="24"/>
      <w:szCs w:val="32"/>
      <w:lang w:val="et-EE" w:eastAsia="ar-SA"/>
    </w:rPr>
  </w:style>
  <w:style w:type="table" w:styleId="Kontuurtabel">
    <w:name w:val="Table Grid"/>
    <w:basedOn w:val="Normaaltabel"/>
    <w:uiPriority w:val="59"/>
    <w:rsid w:val="00445F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iitel">
    <w:name w:val="Tiitel"/>
    <w:basedOn w:val="Normaallaad"/>
    <w:next w:val="Normaallaad"/>
    <w:link w:val="TiitelMrk"/>
    <w:uiPriority w:val="10"/>
    <w:qFormat/>
    <w:rsid w:val="00313BED"/>
    <w:pPr>
      <w:spacing w:before="240" w:after="60"/>
      <w:jc w:val="center"/>
      <w:outlineLvl w:val="0"/>
    </w:pPr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TiitelMrk">
    <w:name w:val="Tiitel Märk"/>
    <w:link w:val="Tiitel"/>
    <w:uiPriority w:val="10"/>
    <w:rsid w:val="00313BED"/>
    <w:rPr>
      <w:rFonts w:ascii="Cambria" w:eastAsia="Times New Roman" w:hAnsi="Cambria" w:cs="Times New Roman"/>
      <w:b/>
      <w:bCs/>
      <w:kern w:val="28"/>
      <w:sz w:val="32"/>
      <w:szCs w:val="32"/>
      <w:lang w:eastAsia="ar-SA"/>
    </w:rPr>
  </w:style>
  <w:style w:type="paragraph" w:customStyle="1" w:styleId="ListParagraph1">
    <w:name w:val="List Paragraph1"/>
    <w:basedOn w:val="Normaallaad"/>
    <w:rsid w:val="004E5ADA"/>
    <w:pPr>
      <w:suppressAutoHyphens w:val="0"/>
      <w:spacing w:after="200" w:line="276" w:lineRule="auto"/>
      <w:ind w:left="720"/>
    </w:pPr>
    <w:rPr>
      <w:rFonts w:ascii="Calibri" w:hAnsi="Calibri" w:cs="Times New Roman"/>
      <w:sz w:val="22"/>
      <w:szCs w:val="22"/>
      <w:lang w:eastAsia="en-US"/>
    </w:rPr>
  </w:style>
  <w:style w:type="paragraph" w:styleId="Allmrkusetekst">
    <w:name w:val="footnote text"/>
    <w:basedOn w:val="Normaallaad"/>
    <w:link w:val="AllmrkusetekstMrk"/>
    <w:semiHidden/>
    <w:rsid w:val="004E5ADA"/>
    <w:pPr>
      <w:suppressAutoHyphens w:val="0"/>
    </w:pPr>
    <w:rPr>
      <w:rFonts w:cs="Times New Roman"/>
      <w:szCs w:val="24"/>
      <w:lang w:val="ca-ES" w:eastAsia="en-US"/>
    </w:rPr>
  </w:style>
  <w:style w:type="character" w:customStyle="1" w:styleId="AllmrkusetekstMrk">
    <w:name w:val="Allmärkuse tekst Märk"/>
    <w:link w:val="Allmrkusetekst"/>
    <w:semiHidden/>
    <w:rsid w:val="004E5ADA"/>
    <w:rPr>
      <w:rFonts w:ascii="Times New Roman" w:eastAsia="Times New Roman" w:hAnsi="Times New Roman"/>
      <w:sz w:val="24"/>
      <w:szCs w:val="24"/>
      <w:lang w:val="ca-ES" w:eastAsia="en-US"/>
    </w:rPr>
  </w:style>
  <w:style w:type="character" w:styleId="Allmrkuseviide">
    <w:name w:val="footnote reference"/>
    <w:semiHidden/>
    <w:rsid w:val="004E5ADA"/>
    <w:rPr>
      <w:vertAlign w:val="superscript"/>
    </w:rPr>
  </w:style>
  <w:style w:type="paragraph" w:styleId="Vahedeta">
    <w:name w:val="No Spacing"/>
    <w:uiPriority w:val="1"/>
    <w:qFormat/>
    <w:rsid w:val="004E5ADA"/>
    <w:rPr>
      <w:rFonts w:eastAsia="Times New Roman"/>
      <w:sz w:val="22"/>
      <w:szCs w:val="22"/>
      <w:lang w:val="et-EE"/>
    </w:rPr>
  </w:style>
  <w:style w:type="paragraph" w:customStyle="1" w:styleId="Default">
    <w:name w:val="Default"/>
    <w:rsid w:val="004E5ADA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  <w:lang w:val="et-EE" w:eastAsia="et-EE"/>
    </w:rPr>
  </w:style>
  <w:style w:type="paragraph" w:styleId="Lpumrkusetekst">
    <w:name w:val="endnote text"/>
    <w:basedOn w:val="Normaallaad"/>
    <w:link w:val="LpumrkusetekstMrk"/>
    <w:uiPriority w:val="99"/>
    <w:semiHidden/>
    <w:unhideWhenUsed/>
    <w:rsid w:val="005E1FA3"/>
  </w:style>
  <w:style w:type="character" w:customStyle="1" w:styleId="LpumrkusetekstMrk">
    <w:name w:val="Lõpumärkuse tekst Märk"/>
    <w:link w:val="Lpumrkusetekst"/>
    <w:uiPriority w:val="99"/>
    <w:semiHidden/>
    <w:rsid w:val="005E1FA3"/>
    <w:rPr>
      <w:rFonts w:ascii="Times New Roman" w:eastAsia="Times New Roman" w:hAnsi="Times New Roman" w:cs="Calibri"/>
      <w:lang w:eastAsia="ar-SA"/>
    </w:rPr>
  </w:style>
  <w:style w:type="character" w:styleId="Lpumrkuseviide">
    <w:name w:val="endnote reference"/>
    <w:uiPriority w:val="99"/>
    <w:semiHidden/>
    <w:unhideWhenUsed/>
    <w:rsid w:val="005E1FA3"/>
    <w:rPr>
      <w:vertAlign w:val="superscript"/>
    </w:rPr>
  </w:style>
  <w:style w:type="character" w:customStyle="1" w:styleId="Pealkiri2Mrk">
    <w:name w:val="Pealkiri 2 Märk"/>
    <w:link w:val="Pealkiri2"/>
    <w:uiPriority w:val="9"/>
    <w:rsid w:val="00AE388B"/>
    <w:rPr>
      <w:rFonts w:ascii="Cambria" w:eastAsia="Times New Roman" w:hAnsi="Cambria" w:cs="Times New Roman"/>
      <w:b/>
      <w:bCs/>
      <w:i/>
      <w:iCs/>
      <w:sz w:val="28"/>
      <w:szCs w:val="28"/>
      <w:lang w:eastAsia="ar-SA"/>
    </w:rPr>
  </w:style>
  <w:style w:type="character" w:styleId="Lahendamatamainimine">
    <w:name w:val="Unresolved Mention"/>
    <w:uiPriority w:val="99"/>
    <w:semiHidden/>
    <w:unhideWhenUsed/>
    <w:rsid w:val="00D52F58"/>
    <w:rPr>
      <w:color w:val="605E5C"/>
      <w:shd w:val="clear" w:color="auto" w:fill="E1DFDD"/>
    </w:rPr>
  </w:style>
  <w:style w:type="character" w:styleId="Klastatudhperlink">
    <w:name w:val="FollowedHyperlink"/>
    <w:uiPriority w:val="99"/>
    <w:semiHidden/>
    <w:unhideWhenUsed/>
    <w:rsid w:val="00D52F58"/>
    <w:rPr>
      <w:color w:val="954F72"/>
      <w:u w:val="single"/>
    </w:rPr>
  </w:style>
  <w:style w:type="paragraph" w:customStyle="1" w:styleId="Tekstpunktiga">
    <w:name w:val="Tekst punktiga"/>
    <w:basedOn w:val="Normaallaad"/>
    <w:link w:val="TekstpunktigaMrk"/>
    <w:qFormat/>
    <w:rsid w:val="003E2B25"/>
    <w:pPr>
      <w:numPr>
        <w:ilvl w:val="1"/>
        <w:numId w:val="2"/>
      </w:numPr>
    </w:pPr>
  </w:style>
  <w:style w:type="character" w:customStyle="1" w:styleId="TekstpunktigaMrk">
    <w:name w:val="Tekst punktiga Märk"/>
    <w:link w:val="Tekstpunktiga"/>
    <w:rsid w:val="003E2B25"/>
    <w:rPr>
      <w:rFonts w:ascii="Times New Roman" w:eastAsia="Times New Roman" w:hAnsi="Times New Roman" w:cs="Calibri"/>
      <w:sz w:val="24"/>
      <w:lang w:val="et-EE" w:eastAsia="ar-SA"/>
    </w:rPr>
  </w:style>
  <w:style w:type="paragraph" w:styleId="Redaktsioon">
    <w:name w:val="Revision"/>
    <w:hidden/>
    <w:uiPriority w:val="99"/>
    <w:semiHidden/>
    <w:rsid w:val="00E350DA"/>
    <w:rPr>
      <w:rFonts w:ascii="Times New Roman" w:eastAsia="Times New Roman" w:hAnsi="Times New Roman" w:cs="Calibri"/>
      <w:sz w:val="24"/>
      <w:lang w:val="et-EE" w:eastAsia="ar-SA"/>
    </w:rPr>
  </w:style>
  <w:style w:type="paragraph" w:styleId="Sisukorrapealkiri">
    <w:name w:val="TOC Heading"/>
    <w:basedOn w:val="Pealkiri1"/>
    <w:next w:val="Normaallaad"/>
    <w:uiPriority w:val="39"/>
    <w:unhideWhenUsed/>
    <w:qFormat/>
    <w:rsid w:val="00E04E77"/>
    <w:pPr>
      <w:keepLines/>
      <w:suppressAutoHyphens w:val="0"/>
      <w:spacing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kern w:val="0"/>
      <w:sz w:val="32"/>
      <w:lang w:eastAsia="et-EE"/>
    </w:rPr>
  </w:style>
  <w:style w:type="paragraph" w:styleId="SK1">
    <w:name w:val="toc 1"/>
    <w:basedOn w:val="Normaallaad"/>
    <w:next w:val="Normaallaad"/>
    <w:autoRedefine/>
    <w:uiPriority w:val="39"/>
    <w:unhideWhenUsed/>
    <w:rsid w:val="00E04E77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859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0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730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324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1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0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9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05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_x00e4_his xmlns="b5107c8e-6d51-4e32-b6a4-a18bac9cf3a7">2.1</T_x00e4_his>
    <Kirjeldus xmlns="b5107c8e-6d51-4e32-b6a4-a18bac9cf3a7">Juhend</Kirjeldus>
    <Kinnitamise_x002f_kehtivuseaeg xmlns="b5107c8e-6d51-4e32-b6a4-a18bac9cf3a7">08.06.2021 korraldus nr 1.1-3/21/232</Kinnitamise_x002f_kehtivuseaeg>
    <Eelmineversioon xmlns="b5107c8e-6d51-4e32-b6a4-a18bac9cf3a7">06.12.16 kk 233</Eelmineversioon>
    <Teenusejuht xmlns="b5107c8e-6d51-4e32-b6a4-a18bac9cf3a7">
      <UserInfo>
        <DisplayName>Aivo Salum</DisplayName>
        <AccountId>46</AccountId>
        <AccountType/>
      </UserInfo>
    </Teenusejuht>
  </documentManagement>
</p:properties>
</file>

<file path=customXml/item2.xml><?xml version="1.0" encoding="utf-8"?>
<LongProperties xmlns="http://schemas.microsoft.com/office/2006/metadata/longProperties">
  <LongProp xmlns="" name="Nimetus"><![CDATA[<dl>
  <dt>PreviewImageSource</dt>
  <dd>
    <a href="/sites/MNT/Style%20Library/Media%20Player/VideoPreview.png">link</a>
  </dd>
  <dt>DisplayMode</dt>
  <dd>Inline</dd>
  <dt>AutoPlay</dt>
  <dd>False</dd>
  <dt>Loop</dt>
  <dd>False</dd>
  <dt>InlineHeight</dt>
  <dd>360px</dd>
  <dt>InlineWidth</dt>
  <dd>640px</dd>
  <dt>ShowEmbedControl</dt>
  <dd>False</dd>
  <dt>ConfigureFromContext</dt>
  <dd>False</dd>
</dl>]]></LongProp>
</Long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4BA24F19E5ED94B9C4A4DE739C8681D" ma:contentTypeVersion="9" ma:contentTypeDescription="Create a new document." ma:contentTypeScope="" ma:versionID="905756ce1a5f1258118ca95f676a1adc">
  <xsd:schema xmlns:xsd="http://www.w3.org/2001/XMLSchema" xmlns:xs="http://www.w3.org/2001/XMLSchema" xmlns:p="http://schemas.microsoft.com/office/2006/metadata/properties" xmlns:ns2="b5107c8e-6d51-4e32-b6a4-a18bac9cf3a7" xmlns:ns3="31e09457-c9db-4f10-be3d-ec75c880b275" targetNamespace="http://schemas.microsoft.com/office/2006/metadata/properties" ma:root="true" ma:fieldsID="a56faa1efe3ea76c3fd8a0742b859e15" ns2:_="" ns3:_="">
    <xsd:import namespace="b5107c8e-6d51-4e32-b6a4-a18bac9cf3a7"/>
    <xsd:import namespace="31e09457-c9db-4f10-be3d-ec75c880b27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T_x00e4_his" minOccurs="0"/>
                <xsd:element ref="ns2:Kirjeldus" minOccurs="0"/>
                <xsd:element ref="ns2:Kinnitamise_x002f_kehtivuseaeg" minOccurs="0"/>
                <xsd:element ref="ns2:Eelmineversioon" minOccurs="0"/>
                <xsd:element ref="ns2:Teenusejuht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107c8e-6d51-4e32-b6a4-a18bac9cf3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T_x00e4_his" ma:index="10" nillable="true" ma:displayName="Tähis" ma:format="Dropdown" ma:internalName="T_x00e4_his">
      <xsd:simpleType>
        <xsd:restriction base="dms:Note">
          <xsd:maxLength value="255"/>
        </xsd:restriction>
      </xsd:simpleType>
    </xsd:element>
    <xsd:element name="Kirjeldus" ma:index="11" nillable="true" ma:displayName="Kirjeldus" ma:format="Dropdown" ma:internalName="Kirjeldus">
      <xsd:simpleType>
        <xsd:restriction base="dms:Note">
          <xsd:maxLength value="255"/>
        </xsd:restriction>
      </xsd:simpleType>
    </xsd:element>
    <xsd:element name="Kinnitamise_x002f_kehtivuseaeg" ma:index="12" nillable="true" ma:displayName="Kinnitamise/kehtivuse aeg" ma:format="Dropdown" ma:internalName="Kinnitamise_x002f_kehtivuseaeg">
      <xsd:simpleType>
        <xsd:restriction base="dms:Note">
          <xsd:maxLength value="255"/>
        </xsd:restriction>
      </xsd:simpleType>
    </xsd:element>
    <xsd:element name="Eelmineversioon" ma:index="13" nillable="true" ma:displayName="Eelmine versioon" ma:format="Dropdown" ma:internalName="Eelmineversioon">
      <xsd:simpleType>
        <xsd:restriction base="dms:Note">
          <xsd:maxLength value="255"/>
        </xsd:restriction>
      </xsd:simpleType>
    </xsd:element>
    <xsd:element name="Teenusejuht" ma:index="14" nillable="true" ma:displayName="Teenuse juht" ma:format="Dropdown" ma:list="UserInfo" ma:SharePointGroup="0" ma:internalName="Teenusejuht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e09457-c9db-4f10-be3d-ec75c880b275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9134100-2226-4979-B127-478BBA962894}">
  <ds:schemaRefs>
    <ds:schemaRef ds:uri="http://schemas.microsoft.com/office/2006/metadata/properties"/>
    <ds:schemaRef ds:uri="http://schemas.microsoft.com/office/infopath/2007/PartnerControls"/>
    <ds:schemaRef ds:uri="b5107c8e-6d51-4e32-b6a4-a18bac9cf3a7"/>
  </ds:schemaRefs>
</ds:datastoreItem>
</file>

<file path=customXml/itemProps2.xml><?xml version="1.0" encoding="utf-8"?>
<ds:datastoreItem xmlns:ds="http://schemas.openxmlformats.org/officeDocument/2006/customXml" ds:itemID="{AA39B389-4798-4E1E-A732-9B4647CA409D}">
  <ds:schemaRefs>
    <ds:schemaRef ds:uri="http://schemas.microsoft.com/office/2006/metadata/longProperties"/>
    <ds:schemaRef ds:uri=""/>
  </ds:schemaRefs>
</ds:datastoreItem>
</file>

<file path=customXml/itemProps3.xml><?xml version="1.0" encoding="utf-8"?>
<ds:datastoreItem xmlns:ds="http://schemas.openxmlformats.org/officeDocument/2006/customXml" ds:itemID="{882A7289-5676-41D1-AACC-4540B017A58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A469278-23A4-4DCC-8B4B-B233F9564421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E1ED6781-A94F-479C-97EA-940082AE6B3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5107c8e-6d51-4e32-b6a4-a18bac9cf3a7"/>
    <ds:schemaRef ds:uri="31e09457-c9db-4f10-be3d-ec75c880b27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225</TotalTime>
  <Pages>2</Pages>
  <Words>286</Words>
  <Characters>1662</Characters>
  <Application>Microsoft Office Word</Application>
  <DocSecurity>0</DocSecurity>
  <Lines>13</Lines>
  <Paragraphs>3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Majandus- ja Kommunikatsiooniministeerium</Company>
  <LinksUpToDate>false</LinksUpToDate>
  <CharactersWithSpaces>1945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jekaterina.nesterenk</dc:creator>
  <cp:keywords/>
  <cp:lastModifiedBy>Allan Toim</cp:lastModifiedBy>
  <cp:revision>125</cp:revision>
  <cp:lastPrinted>2020-08-27T15:55:00Z</cp:lastPrinted>
  <dcterms:created xsi:type="dcterms:W3CDTF">2021-06-21T08:50:00Z</dcterms:created>
  <dcterms:modified xsi:type="dcterms:W3CDTF">2021-10-29T09:31:00Z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rotsessi nimetus">
    <vt:lpwstr>Teede ehitus ja järelevalve</vt:lpwstr>
  </property>
  <property fmtid="{D5CDD505-2E9C-101B-9397-08002B2CF9AE}" pid="3" name="Kehtiv alates / KK kuupäev">
    <vt:lpwstr>06.12.16 kk 234</vt:lpwstr>
  </property>
  <property fmtid="{D5CDD505-2E9C-101B-9397-08002B2CF9AE}" pid="4" name="Protsessi tulem (avalik teenus)">
    <vt:lpwstr/>
  </property>
  <property fmtid="{D5CDD505-2E9C-101B-9397-08002B2CF9AE}" pid="5" name="Dokumendi tüüp">
    <vt:lpwstr>Kord</vt:lpwstr>
  </property>
  <property fmtid="{D5CDD505-2E9C-101B-9397-08002B2CF9AE}" pid="6" name="Nimetus">
    <vt:lpwstr>&lt;dl&gt;_x000d_
  &lt;dt&gt;PreviewImageSource&lt;/dt&gt;_x000d_
  &lt;dd&gt;_x000d_
    &lt;a href="/sites/MNT/Style%20Library/Media%20Player/VideoPreview.png"&gt;link&lt;/a&gt;_x000d_
  &lt;/dd&gt;_x000d_
  &lt;dt&gt;DisplayMode&lt;/dt&gt;_x000d_
  &lt;dd&gt;Inline&lt;/dd&gt;_x000d_
  &lt;dt&gt;AutoPlay&lt;/dt&gt;_x000d_
  &lt;dd&gt;False&lt;/dd&gt;_x000d_
  &lt;dt&gt;Loop&lt;/dt&gt;_x000d_
  &lt;dd&gt;False&lt;/dd&gt;_x000d_
 </vt:lpwstr>
  </property>
  <property fmtid="{D5CDD505-2E9C-101B-9397-08002B2CF9AE}" pid="7" name="Asendab KK">
    <vt:lpwstr>20.07.2015 kk nr 199</vt:lpwstr>
  </property>
  <property fmtid="{D5CDD505-2E9C-101B-9397-08002B2CF9AE}" pid="8" name="Protsessijuht">
    <vt:lpwstr>46</vt:lpwstr>
  </property>
  <property fmtid="{D5CDD505-2E9C-101B-9397-08002B2CF9AE}" pid="9" name="_Version">
    <vt:lpwstr/>
  </property>
  <property fmtid="{D5CDD505-2E9C-101B-9397-08002B2CF9AE}" pid="10" name="display_urn:schemas-microsoft-com:office:office#Protsessijuht">
    <vt:lpwstr>Aivo Salum</vt:lpwstr>
  </property>
  <property fmtid="{D5CDD505-2E9C-101B-9397-08002B2CF9AE}" pid="11" name="display_urn:schemas-microsoft-com:office:office#Protsessi_x0020_omanik">
    <vt:lpwstr>Aivo Salum</vt:lpwstr>
  </property>
  <property fmtid="{D5CDD505-2E9C-101B-9397-08002B2CF9AE}" pid="12" name="Protsessi omanik">
    <vt:lpwstr>46</vt:lpwstr>
  </property>
  <property fmtid="{D5CDD505-2E9C-101B-9397-08002B2CF9AE}" pid="13" name="Selgitus">
    <vt:lpwstr/>
  </property>
  <property fmtid="{D5CDD505-2E9C-101B-9397-08002B2CF9AE}" pid="14" name="Versiooni nr">
    <vt:lpwstr/>
  </property>
  <property fmtid="{D5CDD505-2E9C-101B-9397-08002B2CF9AE}" pid="15" name="display_urn:schemas-microsoft-com:office:office#Editor">
    <vt:lpwstr>Riina Õunas</vt:lpwstr>
  </property>
  <property fmtid="{D5CDD505-2E9C-101B-9397-08002B2CF9AE}" pid="16" name="Order">
    <vt:lpwstr>523900.000000000</vt:lpwstr>
  </property>
  <property fmtid="{D5CDD505-2E9C-101B-9397-08002B2CF9AE}" pid="17" name="display_urn:schemas-microsoft-com:office:office#Author">
    <vt:lpwstr>Riina Õunas</vt:lpwstr>
  </property>
  <property fmtid="{D5CDD505-2E9C-101B-9397-08002B2CF9AE}" pid="18" name="DocumentSetDescription">
    <vt:lpwstr/>
  </property>
  <property fmtid="{D5CDD505-2E9C-101B-9397-08002B2CF9AE}" pid="19" name="URL">
    <vt:lpwstr/>
  </property>
  <property fmtid="{D5CDD505-2E9C-101B-9397-08002B2CF9AE}" pid="20" name="xd_Signature">
    <vt:lpwstr/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xd_ProgID">
    <vt:lpwstr/>
  </property>
  <property fmtid="{D5CDD505-2E9C-101B-9397-08002B2CF9AE}" pid="24" name="ContentTypeId">
    <vt:lpwstr>0x01010094BA24F19E5ED94B9C4A4DE739C8681D</vt:lpwstr>
  </property>
  <property fmtid="{D5CDD505-2E9C-101B-9397-08002B2CF9AE}" pid="25" name="Tähis">
    <vt:lpwstr>2.1</vt:lpwstr>
  </property>
  <property fmtid="{D5CDD505-2E9C-101B-9397-08002B2CF9AE}" pid="26" name="Kirjeldus">
    <vt:lpwstr>Juhend</vt:lpwstr>
  </property>
  <property fmtid="{D5CDD505-2E9C-101B-9397-08002B2CF9AE}" pid="27" name="Kinnitamise/kehtivuseaeg">
    <vt:lpwstr>06.12.16 kk 234</vt:lpwstr>
  </property>
  <property fmtid="{D5CDD505-2E9C-101B-9397-08002B2CF9AE}" pid="28" name="Eelmineversioon">
    <vt:lpwstr>20.07.2015 kk nr 199</vt:lpwstr>
  </property>
  <property fmtid="{D5CDD505-2E9C-101B-9397-08002B2CF9AE}" pid="29" name="display_urn:schemas-microsoft-com:office:office#Teenusejuht">
    <vt:lpwstr>Aivo Salum</vt:lpwstr>
  </property>
  <property fmtid="{D5CDD505-2E9C-101B-9397-08002B2CF9AE}" pid="30" name="Teenusejuht">
    <vt:lpwstr>46</vt:lpwstr>
  </property>
</Properties>
</file>